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divdocument"/>
        <w:tblW w:w="0" w:type="auto"/>
        <w:tblCellSpacing w:w="0" w:type="dxa"/>
        <w:tblLayout w:type="fixed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4520"/>
        <w:gridCol w:w="7720"/>
      </w:tblGrid>
      <w:tr w:rsidR="00C54FEB" w14:paraId="7836C42A" w14:textId="77777777">
        <w:trPr>
          <w:trHeight w:val="15200"/>
          <w:tblCellSpacing w:w="0" w:type="dxa"/>
        </w:trPr>
        <w:tc>
          <w:tcPr>
            <w:tcW w:w="4520" w:type="dxa"/>
            <w:shd w:val="clear" w:color="auto" w:fill="D6D8D9"/>
            <w:tcMar>
              <w:top w:w="0" w:type="dxa"/>
              <w:left w:w="0" w:type="dxa"/>
              <w:bottom w:w="600" w:type="dxa"/>
              <w:right w:w="0" w:type="dxa"/>
            </w:tcMar>
            <w:hideMark/>
          </w:tcPr>
          <w:tbl>
            <w:tblPr>
              <w:tblStyle w:val="divdocumentleft-table"/>
              <w:tblW w:w="4520" w:type="dxa"/>
              <w:tblCellSpacing w:w="0" w:type="dxa"/>
              <w:tblLayout w:type="fixed"/>
              <w:tblCellMar>
                <w:left w:w="0" w:type="dxa"/>
                <w:right w:w="300" w:type="dxa"/>
              </w:tblCellMar>
              <w:tblLook w:val="05E0" w:firstRow="1" w:lastRow="1" w:firstColumn="1" w:lastColumn="1" w:noHBand="0" w:noVBand="1"/>
            </w:tblPr>
            <w:tblGrid>
              <w:gridCol w:w="4520"/>
            </w:tblGrid>
            <w:tr w:rsidR="00C54FEB" w14:paraId="29BA22F3" w14:textId="77777777">
              <w:trPr>
                <w:trHeight w:hRule="exact" w:val="3977"/>
                <w:tblCellSpacing w:w="0" w:type="dxa"/>
              </w:trPr>
              <w:tc>
                <w:tcPr>
                  <w:tcW w:w="4520" w:type="dxa"/>
                  <w:shd w:val="clear" w:color="auto" w:fill="999C9F"/>
                  <w:tcMar>
                    <w:top w:w="600" w:type="dxa"/>
                    <w:left w:w="300" w:type="dxa"/>
                    <w:bottom w:w="400" w:type="dxa"/>
                    <w:right w:w="0" w:type="dxa"/>
                  </w:tcMar>
                  <w:hideMark/>
                </w:tcPr>
                <w:p w14:paraId="3DEBE6C7" w14:textId="77777777" w:rsidR="00C54FEB" w:rsidRDefault="00000000">
                  <w:pPr>
                    <w:pStyle w:val="div"/>
                    <w:spacing w:line="540" w:lineRule="exact"/>
                    <w:ind w:left="300" w:right="300"/>
                    <w:rPr>
                      <w:rStyle w:val="divdocumentleft-box"/>
                      <w:rFonts w:ascii="Trebuchet MS" w:eastAsia="Trebuchet MS" w:hAnsi="Trebuchet MS" w:cs="Trebuchet MS"/>
                      <w:b/>
                      <w:bCs/>
                      <w:caps/>
                      <w:color w:val="343B30"/>
                      <w:spacing w:val="10"/>
                      <w:sz w:val="56"/>
                      <w:szCs w:val="56"/>
                    </w:rPr>
                  </w:pPr>
                  <w:r>
                    <w:rPr>
                      <w:rStyle w:val="divdocumentleft-box"/>
                      <w:rFonts w:ascii="Trebuchet MS" w:eastAsia="Trebuchet MS" w:hAnsi="Trebuchet MS" w:cs="Trebuchet MS"/>
                      <w:b/>
                      <w:bCs/>
                      <w:caps/>
                      <w:color w:val="343B30"/>
                      <w:spacing w:val="10"/>
                      <w:sz w:val="56"/>
                      <w:szCs w:val="56"/>
                    </w:rPr>
                    <w:t>Joe</w:t>
                  </w:r>
                </w:p>
                <w:p w14:paraId="1E013809" w14:textId="77777777" w:rsidR="00C54FEB" w:rsidRDefault="00000000">
                  <w:pPr>
                    <w:pStyle w:val="div"/>
                    <w:spacing w:line="540" w:lineRule="exact"/>
                    <w:ind w:left="300" w:right="300"/>
                    <w:rPr>
                      <w:rStyle w:val="divdocumentleft-box"/>
                      <w:rFonts w:ascii="Trebuchet MS" w:eastAsia="Trebuchet MS" w:hAnsi="Trebuchet MS" w:cs="Trebuchet MS"/>
                      <w:b/>
                      <w:bCs/>
                      <w:caps/>
                      <w:color w:val="343B30"/>
                      <w:spacing w:val="10"/>
                      <w:sz w:val="56"/>
                      <w:szCs w:val="56"/>
                    </w:rPr>
                  </w:pPr>
                  <w:r>
                    <w:rPr>
                      <w:rStyle w:val="divdocumentleft-box"/>
                      <w:rFonts w:ascii="Trebuchet MS" w:eastAsia="Trebuchet MS" w:hAnsi="Trebuchet MS" w:cs="Trebuchet MS"/>
                      <w:b/>
                      <w:bCs/>
                      <w:caps/>
                      <w:color w:val="343B30"/>
                      <w:spacing w:val="10"/>
                      <w:sz w:val="56"/>
                      <w:szCs w:val="56"/>
                    </w:rPr>
                    <w:t>Siegel</w:t>
                  </w:r>
                </w:p>
                <w:p w14:paraId="2FCF7FA5" w14:textId="77777777" w:rsidR="00C54FEB" w:rsidRDefault="00000000">
                  <w:pPr>
                    <w:pStyle w:val="div"/>
                    <w:spacing w:after="200" w:line="260" w:lineRule="atLeast"/>
                    <w:ind w:left="300" w:right="300"/>
                    <w:rPr>
                      <w:rStyle w:val="divdocumentleft-box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</w:pPr>
                  <w:r>
                    <w:rPr>
                      <w:rStyle w:val="divdocumentleft-box"/>
                      <w:rFonts w:ascii="Trebuchet MS" w:eastAsia="Trebuchet MS" w:hAnsi="Trebuchet MS" w:cs="Trebuchet MS"/>
                      <w:noProof/>
                      <w:color w:val="343B30"/>
                      <w:sz w:val="20"/>
                      <w:szCs w:val="20"/>
                    </w:rPr>
                    <w:drawing>
                      <wp:inline distT="0" distB="0" distL="0" distR="0" wp14:anchorId="5C192210" wp14:editId="4B3C9515">
                        <wp:extent cx="431888" cy="13318"/>
                        <wp:effectExtent l="0" t="0" r="0" b="0"/>
                        <wp:docPr id="100001" name="Picture 100001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0001" name="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1888" cy="1331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tbl>
                  <w:tblPr>
                    <w:tblStyle w:val="addresstable"/>
                    <w:tblW w:w="0" w:type="auto"/>
                    <w:tblCellSpacing w:w="0" w:type="dxa"/>
                    <w:tblInd w:w="30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5E0" w:firstRow="1" w:lastRow="1" w:firstColumn="1" w:lastColumn="1" w:noHBand="0" w:noVBand="1"/>
                  </w:tblPr>
                  <w:tblGrid>
                    <w:gridCol w:w="500"/>
                    <w:gridCol w:w="3620"/>
                  </w:tblGrid>
                  <w:tr w:rsidR="00C54FEB" w14:paraId="6960E41F" w14:textId="77777777">
                    <w:trPr>
                      <w:tblCellSpacing w:w="0" w:type="dxa"/>
                    </w:trPr>
                    <w:tc>
                      <w:tcPr>
                        <w:tcW w:w="500" w:type="dxa"/>
                        <w:tcMar>
                          <w:top w:w="120" w:type="dxa"/>
                          <w:left w:w="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14:paraId="4660B6A1" w14:textId="77777777" w:rsidR="00C54FEB" w:rsidRDefault="00000000">
                        <w:pPr>
                          <w:pStyle w:val="div"/>
                          <w:spacing w:line="260" w:lineRule="atLeast"/>
                          <w:rPr>
                            <w:rStyle w:val="adrsfirstcell"/>
                            <w:rFonts w:ascii="Trebuchet MS" w:eastAsia="Trebuchet MS" w:hAnsi="Trebuchet MS" w:cs="Trebuchet MS"/>
                            <w:color w:val="343B30"/>
                            <w:sz w:val="20"/>
                            <w:szCs w:val="20"/>
                          </w:rPr>
                        </w:pPr>
                        <w:r>
                          <w:rPr>
                            <w:rStyle w:val="adrsfirstcell"/>
                            <w:rFonts w:ascii="Trebuchet MS" w:eastAsia="Trebuchet MS" w:hAnsi="Trebuchet MS" w:cs="Trebuchet MS"/>
                            <w:noProof/>
                            <w:color w:val="343B30"/>
                            <w:sz w:val="20"/>
                            <w:szCs w:val="20"/>
                          </w:rPr>
                          <w:drawing>
                            <wp:inline distT="0" distB="0" distL="0" distR="0" wp14:anchorId="6E30153A" wp14:editId="45AB40AA">
                              <wp:extent cx="216254" cy="216380"/>
                              <wp:effectExtent l="0" t="0" r="0" b="0"/>
                              <wp:docPr id="100003" name="Picture 100003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00003" name=""/>
                                      <pic:cNvPicPr>
                                        <a:picLocks/>
                                      </pic:cNvPicPr>
                                    </pic:nvPicPr>
                                    <pic:blipFill>
                                      <a:blip r:embed="rId6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16254" cy="21638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620" w:type="dxa"/>
                        <w:tcMar>
                          <w:top w:w="120" w:type="dxa"/>
                          <w:left w:w="0" w:type="dxa"/>
                          <w:bottom w:w="0" w:type="dxa"/>
                          <w:right w:w="700" w:type="dxa"/>
                        </w:tcMar>
                        <w:vAlign w:val="center"/>
                        <w:hideMark/>
                      </w:tcPr>
                      <w:p w14:paraId="074B2897" w14:textId="77777777" w:rsidR="00C54FEB" w:rsidRDefault="00000000">
                        <w:pPr>
                          <w:pStyle w:val="adrssecondcelldiv"/>
                          <w:spacing w:line="260" w:lineRule="atLeast"/>
                          <w:rPr>
                            <w:rStyle w:val="adrssecondcell"/>
                            <w:rFonts w:ascii="Trebuchet MS" w:eastAsia="Trebuchet MS" w:hAnsi="Trebuchet MS" w:cs="Trebuchet MS"/>
                            <w:color w:val="343B30"/>
                            <w:sz w:val="20"/>
                            <w:szCs w:val="20"/>
                          </w:rPr>
                        </w:pPr>
                        <w:r>
                          <w:rPr>
                            <w:rStyle w:val="adrssecondcell"/>
                            <w:rFonts w:ascii="Trebuchet MS" w:eastAsia="Trebuchet MS" w:hAnsi="Trebuchet MS" w:cs="Trebuchet MS"/>
                            <w:color w:val="343B30"/>
                            <w:sz w:val="20"/>
                            <w:szCs w:val="20"/>
                          </w:rPr>
                          <w:t>joesiegel2013@gmail.com</w:t>
                        </w:r>
                      </w:p>
                    </w:tc>
                  </w:tr>
                  <w:tr w:rsidR="00C54FEB" w14:paraId="7E438658" w14:textId="77777777">
                    <w:trPr>
                      <w:tblCellSpacing w:w="0" w:type="dxa"/>
                    </w:trPr>
                    <w:tc>
                      <w:tcPr>
                        <w:tcW w:w="500" w:type="dxa"/>
                        <w:tcMar>
                          <w:top w:w="120" w:type="dxa"/>
                          <w:left w:w="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14:paraId="451C6D1A" w14:textId="77777777" w:rsidR="00C54FEB" w:rsidRDefault="00000000">
                        <w:pPr>
                          <w:pStyle w:val="div"/>
                          <w:spacing w:line="260" w:lineRule="atLeast"/>
                          <w:rPr>
                            <w:rStyle w:val="adrsfirstcell"/>
                            <w:rFonts w:ascii="Trebuchet MS" w:eastAsia="Trebuchet MS" w:hAnsi="Trebuchet MS" w:cs="Trebuchet MS"/>
                            <w:color w:val="343B30"/>
                            <w:sz w:val="20"/>
                            <w:szCs w:val="20"/>
                          </w:rPr>
                        </w:pPr>
                        <w:r>
                          <w:rPr>
                            <w:rStyle w:val="adrsfirstcell"/>
                            <w:rFonts w:ascii="Trebuchet MS" w:eastAsia="Trebuchet MS" w:hAnsi="Trebuchet MS" w:cs="Trebuchet MS"/>
                            <w:noProof/>
                            <w:color w:val="343B30"/>
                            <w:sz w:val="20"/>
                            <w:szCs w:val="20"/>
                          </w:rPr>
                          <w:drawing>
                            <wp:inline distT="0" distB="0" distL="0" distR="0" wp14:anchorId="55DC977E" wp14:editId="0AAC9F88">
                              <wp:extent cx="216254" cy="216380"/>
                              <wp:effectExtent l="0" t="0" r="0" b="0"/>
                              <wp:docPr id="100005" name="Picture 100005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00005" name=""/>
                                      <pic:cNvPicPr>
                                        <a:picLocks/>
                                      </pic:cNvPicPr>
                                    </pic:nvPicPr>
                                    <pic:blipFill>
                                      <a:blip r:embed="rId7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16254" cy="21638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620" w:type="dxa"/>
                        <w:tcMar>
                          <w:top w:w="120" w:type="dxa"/>
                          <w:left w:w="0" w:type="dxa"/>
                          <w:bottom w:w="0" w:type="dxa"/>
                          <w:right w:w="700" w:type="dxa"/>
                        </w:tcMar>
                        <w:vAlign w:val="center"/>
                        <w:hideMark/>
                      </w:tcPr>
                      <w:p w14:paraId="6E92513D" w14:textId="77777777" w:rsidR="00C54FEB" w:rsidRDefault="00000000">
                        <w:pPr>
                          <w:pStyle w:val="adrssecondcelldiv"/>
                          <w:spacing w:line="260" w:lineRule="atLeast"/>
                          <w:rPr>
                            <w:rStyle w:val="adrssecondcell"/>
                            <w:rFonts w:ascii="Trebuchet MS" w:eastAsia="Trebuchet MS" w:hAnsi="Trebuchet MS" w:cs="Trebuchet MS"/>
                            <w:color w:val="343B30"/>
                            <w:sz w:val="20"/>
                            <w:szCs w:val="20"/>
                          </w:rPr>
                        </w:pPr>
                        <w:r>
                          <w:rPr>
                            <w:rStyle w:val="span"/>
                            <w:rFonts w:ascii="Trebuchet MS" w:eastAsia="Trebuchet MS" w:hAnsi="Trebuchet MS" w:cs="Trebuchet MS"/>
                            <w:color w:val="343B30"/>
                            <w:sz w:val="20"/>
                            <w:szCs w:val="20"/>
                          </w:rPr>
                          <w:t>631-918-3675</w:t>
                        </w:r>
                      </w:p>
                    </w:tc>
                  </w:tr>
                  <w:tr w:rsidR="00C54FEB" w14:paraId="5DE78C8E" w14:textId="77777777">
                    <w:trPr>
                      <w:tblCellSpacing w:w="0" w:type="dxa"/>
                    </w:trPr>
                    <w:tc>
                      <w:tcPr>
                        <w:tcW w:w="500" w:type="dxa"/>
                        <w:tcMar>
                          <w:top w:w="120" w:type="dxa"/>
                          <w:left w:w="0" w:type="dxa"/>
                          <w:bottom w:w="0" w:type="dxa"/>
                          <w:right w:w="40" w:type="dxa"/>
                        </w:tcMar>
                        <w:vAlign w:val="center"/>
                        <w:hideMark/>
                      </w:tcPr>
                      <w:p w14:paraId="7F85E177" w14:textId="77777777" w:rsidR="00C54FEB" w:rsidRDefault="00000000">
                        <w:pPr>
                          <w:pStyle w:val="div"/>
                          <w:spacing w:line="260" w:lineRule="atLeast"/>
                          <w:rPr>
                            <w:rStyle w:val="adrsfirstcell"/>
                            <w:rFonts w:ascii="Trebuchet MS" w:eastAsia="Trebuchet MS" w:hAnsi="Trebuchet MS" w:cs="Trebuchet MS"/>
                            <w:color w:val="343B30"/>
                            <w:sz w:val="20"/>
                            <w:szCs w:val="20"/>
                          </w:rPr>
                        </w:pPr>
                        <w:r>
                          <w:rPr>
                            <w:rStyle w:val="adrsfirstcell"/>
                            <w:rFonts w:ascii="Trebuchet MS" w:eastAsia="Trebuchet MS" w:hAnsi="Trebuchet MS" w:cs="Trebuchet MS"/>
                            <w:noProof/>
                            <w:color w:val="343B30"/>
                            <w:sz w:val="20"/>
                            <w:szCs w:val="20"/>
                          </w:rPr>
                          <w:drawing>
                            <wp:inline distT="0" distB="0" distL="0" distR="0" wp14:anchorId="1B70E752" wp14:editId="5566F022">
                              <wp:extent cx="216254" cy="216380"/>
                              <wp:effectExtent l="0" t="0" r="0" b="0"/>
                              <wp:docPr id="100007" name="Picture 100007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00007" name=""/>
                                      <pic:cNvPicPr>
                                        <a:picLocks/>
                                      </pic:cNvPicPr>
                                    </pic:nvPicPr>
                                    <pic:blipFill>
                                      <a:blip r:embed="rId8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16254" cy="21638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620" w:type="dxa"/>
                        <w:tcMar>
                          <w:top w:w="120" w:type="dxa"/>
                          <w:left w:w="0" w:type="dxa"/>
                          <w:bottom w:w="0" w:type="dxa"/>
                          <w:right w:w="700" w:type="dxa"/>
                        </w:tcMar>
                        <w:vAlign w:val="center"/>
                        <w:hideMark/>
                      </w:tcPr>
                      <w:p w14:paraId="4E278A0A" w14:textId="77777777" w:rsidR="00C54FEB" w:rsidRDefault="00000000">
                        <w:pPr>
                          <w:pStyle w:val="adrssecondcelldiv"/>
                          <w:spacing w:line="260" w:lineRule="atLeast"/>
                          <w:rPr>
                            <w:rStyle w:val="adrssecondcell"/>
                            <w:rFonts w:ascii="Trebuchet MS" w:eastAsia="Trebuchet MS" w:hAnsi="Trebuchet MS" w:cs="Trebuchet MS"/>
                            <w:color w:val="343B30"/>
                            <w:sz w:val="20"/>
                            <w:szCs w:val="20"/>
                          </w:rPr>
                        </w:pPr>
                        <w:r>
                          <w:rPr>
                            <w:rStyle w:val="span"/>
                            <w:rFonts w:ascii="Trebuchet MS" w:eastAsia="Trebuchet MS" w:hAnsi="Trebuchet MS" w:cs="Trebuchet MS"/>
                            <w:color w:val="343B30"/>
                            <w:sz w:val="20"/>
                            <w:szCs w:val="20"/>
                          </w:rPr>
                          <w:t xml:space="preserve">West Babylon, NY 11704 </w:t>
                        </w:r>
                      </w:p>
                    </w:tc>
                  </w:tr>
                </w:tbl>
                <w:p w14:paraId="17080525" w14:textId="77777777" w:rsidR="00C54FEB" w:rsidRDefault="00C54FEB"/>
              </w:tc>
            </w:tr>
            <w:tr w:rsidR="00C54FEB" w14:paraId="303D913D" w14:textId="77777777">
              <w:trPr>
                <w:tblCellSpacing w:w="0" w:type="dxa"/>
              </w:trPr>
              <w:tc>
                <w:tcPr>
                  <w:tcW w:w="4520" w:type="dxa"/>
                  <w:shd w:val="clear" w:color="auto" w:fill="D6D8D9"/>
                  <w:tcMar>
                    <w:top w:w="600" w:type="dxa"/>
                    <w:left w:w="300" w:type="dxa"/>
                    <w:bottom w:w="0" w:type="dxa"/>
                    <w:right w:w="0" w:type="dxa"/>
                  </w:tcMar>
                  <w:hideMark/>
                </w:tcPr>
                <w:p w14:paraId="64DB9B31" w14:textId="77777777" w:rsidR="00C54FEB" w:rsidRDefault="00000000">
                  <w:pPr>
                    <w:pStyle w:val="divdocumentdivsectiontitle"/>
                    <w:spacing w:after="200" w:line="300" w:lineRule="atLeast"/>
                    <w:ind w:left="300" w:right="300"/>
                    <w:rPr>
                      <w:rStyle w:val="divdocumentleft-box"/>
                      <w:rFonts w:ascii="Trebuchet MS" w:eastAsia="Trebuchet MS" w:hAnsi="Trebuchet MS" w:cs="Trebuchet MS"/>
                      <w:b/>
                      <w:bCs/>
                      <w:caps/>
                      <w:color w:val="343B30"/>
                    </w:rPr>
                  </w:pPr>
                  <w:r>
                    <w:rPr>
                      <w:rStyle w:val="divdocumentleft-box"/>
                      <w:rFonts w:ascii="Trebuchet MS" w:eastAsia="Trebuchet MS" w:hAnsi="Trebuchet MS" w:cs="Trebuchet MS"/>
                      <w:b/>
                      <w:bCs/>
                      <w:caps/>
                      <w:color w:val="343B30"/>
                    </w:rPr>
                    <w:t>Skills</w:t>
                  </w:r>
                </w:p>
                <w:p w14:paraId="57DD9B9D" w14:textId="77777777" w:rsidR="00C54FEB" w:rsidRDefault="00000000">
                  <w:pPr>
                    <w:pStyle w:val="div"/>
                    <w:spacing w:line="260" w:lineRule="atLeast"/>
                    <w:ind w:left="300" w:right="300"/>
                    <w:rPr>
                      <w:rStyle w:val="divdocumentleft-box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</w:pPr>
                  <w:r>
                    <w:rPr>
                      <w:rStyle w:val="documentskillSecfieldany"/>
                      <w:rFonts w:ascii="Trebuchet MS" w:eastAsia="Trebuchet MS" w:hAnsi="Trebuchet MS" w:cs="Trebuchet MS"/>
                      <w:b/>
                      <w:bCs/>
                      <w:color w:val="343B30"/>
                      <w:sz w:val="20"/>
                      <w:szCs w:val="20"/>
                    </w:rPr>
                    <w:t>Internal Audits</w:t>
                  </w:r>
                  <w:r>
                    <w:rPr>
                      <w:rStyle w:val="divdocumentleft-box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 xml:space="preserve"> </w:t>
                  </w:r>
                </w:p>
                <w:p w14:paraId="6BA7B6B1" w14:textId="77777777" w:rsidR="00C54FEB" w:rsidRDefault="00000000">
                  <w:pPr>
                    <w:pStyle w:val="div"/>
                    <w:spacing w:before="100" w:line="260" w:lineRule="atLeast"/>
                    <w:ind w:left="300" w:right="300"/>
                    <w:rPr>
                      <w:rStyle w:val="divdocumentleft-box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</w:pPr>
                  <w:r>
                    <w:rPr>
                      <w:rStyle w:val="documentskillSecfieldany"/>
                      <w:rFonts w:ascii="Trebuchet MS" w:eastAsia="Trebuchet MS" w:hAnsi="Trebuchet MS" w:cs="Trebuchet MS"/>
                      <w:b/>
                      <w:bCs/>
                      <w:color w:val="343B30"/>
                      <w:sz w:val="20"/>
                      <w:szCs w:val="20"/>
                    </w:rPr>
                    <w:t>Quality Metrics</w:t>
                  </w:r>
                  <w:r>
                    <w:rPr>
                      <w:rStyle w:val="divdocumentleft-box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 xml:space="preserve"> </w:t>
                  </w:r>
                </w:p>
                <w:p w14:paraId="1C188A48" w14:textId="77777777" w:rsidR="00C54FEB" w:rsidRDefault="00000000">
                  <w:pPr>
                    <w:pStyle w:val="div"/>
                    <w:spacing w:before="100" w:line="260" w:lineRule="atLeast"/>
                    <w:ind w:left="300" w:right="300"/>
                    <w:rPr>
                      <w:rStyle w:val="divdocumentleft-box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</w:pPr>
                  <w:r>
                    <w:rPr>
                      <w:rStyle w:val="documentskillSecfieldany"/>
                      <w:rFonts w:ascii="Trebuchet MS" w:eastAsia="Trebuchet MS" w:hAnsi="Trebuchet MS" w:cs="Trebuchet MS"/>
                      <w:b/>
                      <w:bCs/>
                      <w:color w:val="343B30"/>
                      <w:sz w:val="20"/>
                      <w:szCs w:val="20"/>
                    </w:rPr>
                    <w:t>Product Inspection</w:t>
                  </w:r>
                  <w:r>
                    <w:rPr>
                      <w:rStyle w:val="divdocumentleft-box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 xml:space="preserve"> </w:t>
                  </w:r>
                </w:p>
                <w:p w14:paraId="747DA7DF" w14:textId="77777777" w:rsidR="00C54FEB" w:rsidRDefault="00000000">
                  <w:pPr>
                    <w:pStyle w:val="div"/>
                    <w:spacing w:before="100" w:line="260" w:lineRule="atLeast"/>
                    <w:ind w:left="300" w:right="300"/>
                    <w:rPr>
                      <w:rStyle w:val="divdocumentleft-box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</w:pPr>
                  <w:r>
                    <w:rPr>
                      <w:rStyle w:val="documentskillSecfieldany"/>
                      <w:rFonts w:ascii="Trebuchet MS" w:eastAsia="Trebuchet MS" w:hAnsi="Trebuchet MS" w:cs="Trebuchet MS"/>
                      <w:b/>
                      <w:bCs/>
                      <w:color w:val="343B30"/>
                      <w:sz w:val="20"/>
                      <w:szCs w:val="20"/>
                    </w:rPr>
                    <w:t>Non-conformance reporting</w:t>
                  </w:r>
                  <w:r>
                    <w:rPr>
                      <w:rStyle w:val="divdocumentleft-box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 xml:space="preserve"> </w:t>
                  </w:r>
                </w:p>
                <w:p w14:paraId="139E0D4D" w14:textId="77777777" w:rsidR="00C54FEB" w:rsidRDefault="00000000">
                  <w:pPr>
                    <w:pStyle w:val="div"/>
                    <w:spacing w:before="100" w:line="260" w:lineRule="atLeast"/>
                    <w:ind w:left="300" w:right="300"/>
                    <w:rPr>
                      <w:rStyle w:val="divdocumentleft-box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</w:pPr>
                  <w:r>
                    <w:rPr>
                      <w:rStyle w:val="documentskillSecfieldany"/>
                      <w:rFonts w:ascii="Trebuchet MS" w:eastAsia="Trebuchet MS" w:hAnsi="Trebuchet MS" w:cs="Trebuchet MS"/>
                      <w:b/>
                      <w:bCs/>
                      <w:color w:val="343B30"/>
                      <w:sz w:val="20"/>
                      <w:szCs w:val="20"/>
                    </w:rPr>
                    <w:t>Corrective Action Planning</w:t>
                  </w:r>
                  <w:r>
                    <w:rPr>
                      <w:rStyle w:val="divdocumentleft-box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 xml:space="preserve"> </w:t>
                  </w:r>
                </w:p>
                <w:p w14:paraId="3170FD0B" w14:textId="77777777" w:rsidR="00C54FEB" w:rsidRDefault="00000000">
                  <w:pPr>
                    <w:pStyle w:val="div"/>
                    <w:spacing w:before="100" w:line="260" w:lineRule="atLeast"/>
                    <w:ind w:left="300" w:right="300"/>
                    <w:rPr>
                      <w:rStyle w:val="divdocumentleft-box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</w:pPr>
                  <w:r>
                    <w:rPr>
                      <w:rStyle w:val="documentskillSecfieldany"/>
                      <w:rFonts w:ascii="Trebuchet MS" w:eastAsia="Trebuchet MS" w:hAnsi="Trebuchet MS" w:cs="Trebuchet MS"/>
                      <w:b/>
                      <w:bCs/>
                      <w:color w:val="343B30"/>
                      <w:sz w:val="20"/>
                      <w:szCs w:val="20"/>
                    </w:rPr>
                    <w:t>Problem-solving skills</w:t>
                  </w:r>
                  <w:r>
                    <w:rPr>
                      <w:rStyle w:val="divdocumentleft-box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 xml:space="preserve"> </w:t>
                  </w:r>
                </w:p>
                <w:p w14:paraId="56A86011" w14:textId="77777777" w:rsidR="00C54FEB" w:rsidRDefault="00000000">
                  <w:pPr>
                    <w:pStyle w:val="divdocumentdivsectiontitle"/>
                    <w:spacing w:before="500" w:after="200" w:line="300" w:lineRule="atLeast"/>
                    <w:ind w:left="300" w:right="300"/>
                    <w:rPr>
                      <w:rStyle w:val="divdocumentleft-box"/>
                      <w:rFonts w:ascii="Trebuchet MS" w:eastAsia="Trebuchet MS" w:hAnsi="Trebuchet MS" w:cs="Trebuchet MS"/>
                      <w:b/>
                      <w:bCs/>
                      <w:caps/>
                      <w:color w:val="343B30"/>
                    </w:rPr>
                  </w:pPr>
                  <w:r>
                    <w:rPr>
                      <w:rStyle w:val="divdocumentleft-box"/>
                      <w:rFonts w:ascii="Trebuchet MS" w:eastAsia="Trebuchet MS" w:hAnsi="Trebuchet MS" w:cs="Trebuchet MS"/>
                      <w:b/>
                      <w:bCs/>
                      <w:caps/>
                      <w:color w:val="343B30"/>
                    </w:rPr>
                    <w:t>Education</w:t>
                  </w:r>
                </w:p>
                <w:p w14:paraId="147A5A8C" w14:textId="77777777" w:rsidR="00C54FEB" w:rsidRDefault="00000000">
                  <w:pPr>
                    <w:pStyle w:val="div"/>
                    <w:spacing w:line="260" w:lineRule="atLeast"/>
                    <w:ind w:left="300" w:right="300"/>
                    <w:rPr>
                      <w:rStyle w:val="divdocumentleft-box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</w:pPr>
                  <w:r>
                    <w:rPr>
                      <w:rStyle w:val="documenttxtBold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 xml:space="preserve">Island Drafting </w:t>
                  </w:r>
                  <w:proofErr w:type="gramStart"/>
                  <w:r>
                    <w:rPr>
                      <w:rStyle w:val="documenttxtBold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>And</w:t>
                  </w:r>
                  <w:proofErr w:type="gramEnd"/>
                  <w:r>
                    <w:rPr>
                      <w:rStyle w:val="documenttxtBold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 xml:space="preserve"> Technical Institute</w:t>
                  </w:r>
                  <w:r>
                    <w:rPr>
                      <w:rStyle w:val="divdocumentsinglecolumnpaddedline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 xml:space="preserve"> </w:t>
                  </w:r>
                </w:p>
                <w:p w14:paraId="34F075B1" w14:textId="77777777" w:rsidR="00C54FEB" w:rsidRDefault="00000000">
                  <w:pPr>
                    <w:pStyle w:val="divdocumentsinglecolumnpaddedlineParagraph"/>
                    <w:spacing w:line="260" w:lineRule="atLeast"/>
                    <w:ind w:left="300" w:right="300"/>
                    <w:rPr>
                      <w:rStyle w:val="divdocumentleft-box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</w:pPr>
                  <w:r>
                    <w:rPr>
                      <w:rStyle w:val="span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 xml:space="preserve">Amityville, </w:t>
                  </w:r>
                  <w:proofErr w:type="gramStart"/>
                  <w:r>
                    <w:rPr>
                      <w:rStyle w:val="span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>NY</w:t>
                  </w:r>
                  <w:r>
                    <w:rPr>
                      <w:rStyle w:val="divdocumentleft-box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 xml:space="preserve"> </w:t>
                  </w:r>
                  <w:r>
                    <w:rPr>
                      <w:rStyle w:val="divdocumentseptr"/>
                      <w:rFonts w:ascii="Trebuchet MS" w:eastAsia="Trebuchet MS" w:hAnsi="Trebuchet MS" w:cs="Trebuchet MS"/>
                      <w:color w:val="343B30"/>
                    </w:rPr>
                    <w:t> •</w:t>
                  </w:r>
                  <w:proofErr w:type="gramEnd"/>
                  <w:r>
                    <w:rPr>
                      <w:rStyle w:val="divdocumentseptr"/>
                      <w:rFonts w:ascii="Trebuchet MS" w:eastAsia="Trebuchet MS" w:hAnsi="Trebuchet MS" w:cs="Trebuchet MS"/>
                      <w:color w:val="343B30"/>
                    </w:rPr>
                    <w:t> </w:t>
                  </w:r>
                  <w:r>
                    <w:rPr>
                      <w:rStyle w:val="divdocumentleft-box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 xml:space="preserve"> </w:t>
                  </w:r>
                  <w:r>
                    <w:rPr>
                      <w:rStyle w:val="span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>06/2020</w:t>
                  </w:r>
                  <w:r>
                    <w:rPr>
                      <w:rStyle w:val="divdocumentleft-box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 xml:space="preserve"> </w:t>
                  </w:r>
                </w:p>
                <w:p w14:paraId="07DFD00F" w14:textId="77777777" w:rsidR="00C54FEB" w:rsidRDefault="00000000">
                  <w:pPr>
                    <w:pStyle w:val="divdocumentsinglecolumnpaddedlineParagraph"/>
                    <w:spacing w:before="100" w:line="260" w:lineRule="atLeast"/>
                    <w:ind w:left="300" w:right="300"/>
                    <w:rPr>
                      <w:rStyle w:val="divdocumentleft-box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</w:pPr>
                  <w:r>
                    <w:rPr>
                      <w:rStyle w:val="documenttxtBold"/>
                      <w:rFonts w:ascii="Trebuchet MS" w:eastAsia="Trebuchet MS" w:hAnsi="Trebuchet MS" w:cs="Trebuchet MS"/>
                      <w:i/>
                      <w:iCs/>
                      <w:color w:val="343B30"/>
                      <w:sz w:val="20"/>
                      <w:szCs w:val="20"/>
                    </w:rPr>
                    <w:t>Associate of Science</w:t>
                  </w:r>
                  <w:r>
                    <w:rPr>
                      <w:rStyle w:val="documentbeforecolonspace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 xml:space="preserve"> </w:t>
                  </w:r>
                  <w:r>
                    <w:rPr>
                      <w:rStyle w:val="span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>:</w:t>
                  </w:r>
                  <w:r>
                    <w:rPr>
                      <w:rStyle w:val="divdocumentleft-box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 xml:space="preserve"> </w:t>
                  </w:r>
                  <w:r>
                    <w:rPr>
                      <w:rStyle w:val="span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>Architectural Drafting Technology</w:t>
                  </w:r>
                  <w:r>
                    <w:rPr>
                      <w:rStyle w:val="divdocumentleft-box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14:paraId="44F99711" w14:textId="77777777" w:rsidR="00C54FEB" w:rsidRDefault="00C54FEB"/>
        </w:tc>
        <w:tc>
          <w:tcPr>
            <w:tcW w:w="7720" w:type="dxa"/>
            <w:shd w:val="clear" w:color="auto" w:fill="auto"/>
            <w:tcMar>
              <w:top w:w="0" w:type="dxa"/>
              <w:left w:w="0" w:type="dxa"/>
              <w:bottom w:w="600" w:type="dxa"/>
              <w:right w:w="0" w:type="dxa"/>
            </w:tcMar>
            <w:hideMark/>
          </w:tcPr>
          <w:tbl>
            <w:tblPr>
              <w:tblStyle w:val="divdocumentright-table"/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5E0" w:firstRow="1" w:lastRow="1" w:firstColumn="1" w:lastColumn="1" w:noHBand="0" w:noVBand="1"/>
            </w:tblPr>
            <w:tblGrid>
              <w:gridCol w:w="7720"/>
            </w:tblGrid>
            <w:tr w:rsidR="00C54FEB" w14:paraId="405A3CAA" w14:textId="77777777">
              <w:trPr>
                <w:trHeight w:hRule="exact" w:val="3977"/>
                <w:tblCellSpacing w:w="0" w:type="dxa"/>
              </w:trPr>
              <w:tc>
                <w:tcPr>
                  <w:tcW w:w="7720" w:type="dxa"/>
                  <w:shd w:val="clear" w:color="auto" w:fill="EBEBEC"/>
                  <w:tcMar>
                    <w:top w:w="600" w:type="dxa"/>
                    <w:left w:w="360" w:type="dxa"/>
                    <w:bottom w:w="400" w:type="dxa"/>
                    <w:right w:w="360" w:type="dxa"/>
                  </w:tcMar>
                  <w:vAlign w:val="center"/>
                  <w:hideMark/>
                </w:tcPr>
                <w:p w14:paraId="36255313" w14:textId="77777777" w:rsidR="00C54FEB" w:rsidRDefault="00000000">
                  <w:pPr>
                    <w:pStyle w:val="divdocumentdivsectiontitle"/>
                    <w:spacing w:after="200" w:line="300" w:lineRule="atLeast"/>
                    <w:ind w:left="360" w:right="360"/>
                    <w:rPr>
                      <w:rStyle w:val="divdocumentright-box"/>
                      <w:rFonts w:ascii="Trebuchet MS" w:eastAsia="Trebuchet MS" w:hAnsi="Trebuchet MS" w:cs="Trebuchet MS"/>
                      <w:b/>
                      <w:bCs/>
                      <w:caps/>
                      <w:color w:val="343B30"/>
                    </w:rPr>
                  </w:pPr>
                  <w:r>
                    <w:rPr>
                      <w:rStyle w:val="divdocumentright-box"/>
                      <w:rFonts w:ascii="Trebuchet MS" w:eastAsia="Trebuchet MS" w:hAnsi="Trebuchet MS" w:cs="Trebuchet MS"/>
                      <w:b/>
                      <w:bCs/>
                      <w:caps/>
                      <w:color w:val="343B30"/>
                    </w:rPr>
                    <w:t>Professional Summary</w:t>
                  </w:r>
                </w:p>
                <w:p w14:paraId="50F0C8F5" w14:textId="77777777" w:rsidR="00C54FEB" w:rsidRDefault="00000000">
                  <w:pPr>
                    <w:pStyle w:val="p"/>
                    <w:spacing w:line="260" w:lineRule="atLeast"/>
                    <w:ind w:left="360" w:right="360"/>
                    <w:rPr>
                      <w:rStyle w:val="divdocumentright-box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</w:pPr>
                  <w:r>
                    <w:rPr>
                      <w:rStyle w:val="divdocumentright-box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>Detail-oriented Quality Control Technician adept at reviewing materials and finished items for compliance with specifications and standards. Skilled in reporting and problem-solving with a history of making a positive impact on operations.</w:t>
                  </w:r>
                </w:p>
              </w:tc>
            </w:tr>
            <w:tr w:rsidR="00C54FEB" w14:paraId="1EF48E95" w14:textId="77777777">
              <w:trPr>
                <w:tblCellSpacing w:w="0" w:type="dxa"/>
              </w:trPr>
              <w:tc>
                <w:tcPr>
                  <w:tcW w:w="7720" w:type="dxa"/>
                  <w:shd w:val="clear" w:color="auto" w:fill="auto"/>
                  <w:tcMar>
                    <w:top w:w="600" w:type="dxa"/>
                    <w:left w:w="360" w:type="dxa"/>
                    <w:bottom w:w="0" w:type="dxa"/>
                    <w:right w:w="360" w:type="dxa"/>
                  </w:tcMar>
                  <w:hideMark/>
                </w:tcPr>
                <w:p w14:paraId="60D6218B" w14:textId="77777777" w:rsidR="00C54FEB" w:rsidRDefault="00000000">
                  <w:pPr>
                    <w:pStyle w:val="divdocumentdivsectiontitle"/>
                    <w:spacing w:after="200" w:line="300" w:lineRule="atLeast"/>
                    <w:ind w:left="360" w:right="360"/>
                    <w:rPr>
                      <w:rStyle w:val="divdocumentparentContainerright-boxlast-box"/>
                      <w:rFonts w:ascii="Trebuchet MS" w:eastAsia="Trebuchet MS" w:hAnsi="Trebuchet MS" w:cs="Trebuchet MS"/>
                      <w:b/>
                      <w:bCs/>
                      <w:caps/>
                      <w:color w:val="343B30"/>
                      <w:shd w:val="clear" w:color="auto" w:fill="auto"/>
                    </w:rPr>
                  </w:pPr>
                  <w:r>
                    <w:rPr>
                      <w:rStyle w:val="divdocumentparentContainerright-boxlast-box"/>
                      <w:rFonts w:ascii="Trebuchet MS" w:eastAsia="Trebuchet MS" w:hAnsi="Trebuchet MS" w:cs="Trebuchet MS"/>
                      <w:b/>
                      <w:bCs/>
                      <w:caps/>
                      <w:color w:val="343B30"/>
                      <w:shd w:val="clear" w:color="auto" w:fill="auto"/>
                    </w:rPr>
                    <w:t>Work History</w:t>
                  </w:r>
                </w:p>
                <w:p w14:paraId="11D1BEE5" w14:textId="68E10A1B" w:rsidR="00C54FEB" w:rsidRDefault="00000000">
                  <w:pPr>
                    <w:pStyle w:val="divdocumentright-boxsinglecolumn"/>
                    <w:spacing w:line="260" w:lineRule="atLeast"/>
                    <w:ind w:left="360" w:right="360"/>
                    <w:rPr>
                      <w:rStyle w:val="divdocumentparentContainerright-boxlast-box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  <w:shd w:val="clear" w:color="auto" w:fill="auto"/>
                    </w:rPr>
                  </w:pPr>
                  <w:r>
                    <w:rPr>
                      <w:rStyle w:val="documenttxtBold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>AAR ACS-NY</w:t>
                  </w:r>
                  <w:r>
                    <w:rPr>
                      <w:rStyle w:val="span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 xml:space="preserve"> - </w:t>
                  </w:r>
                  <w:r>
                    <w:rPr>
                      <w:rStyle w:val="documenttxtBold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>Quality Control Specialist</w:t>
                  </w:r>
                  <w:r>
                    <w:rPr>
                      <w:rStyle w:val="divdocumentsinglecolumnpaddedline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 xml:space="preserve"> </w:t>
                  </w:r>
                  <w:r w:rsidR="00BF380C">
                    <w:rPr>
                      <w:rStyle w:val="divdocumentsinglecolumnpaddedline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>/ NDT Inspector, Level II</w:t>
                  </w:r>
                  <w:r>
                    <w:rPr>
                      <w:rStyle w:val="divdocumentsinglecolumnpaddedline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br/>
                  </w:r>
                  <w:r>
                    <w:rPr>
                      <w:rStyle w:val="txtItl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 xml:space="preserve">Garden City, </w:t>
                  </w:r>
                  <w:proofErr w:type="gramStart"/>
                  <w:r>
                    <w:rPr>
                      <w:rStyle w:val="txtItl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>NY</w:t>
                  </w:r>
                  <w:r>
                    <w:rPr>
                      <w:rStyle w:val="divdocumentsinglecolumnpaddedline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 xml:space="preserve"> </w:t>
                  </w:r>
                  <w:r>
                    <w:rPr>
                      <w:rStyle w:val="divdocumentseptr"/>
                      <w:rFonts w:ascii="Trebuchet MS" w:eastAsia="Trebuchet MS" w:hAnsi="Trebuchet MS" w:cs="Trebuchet MS"/>
                      <w:color w:val="343B30"/>
                    </w:rPr>
                    <w:t> •</w:t>
                  </w:r>
                  <w:proofErr w:type="gramEnd"/>
                  <w:r>
                    <w:rPr>
                      <w:rStyle w:val="divdocumentseptr"/>
                      <w:rFonts w:ascii="Trebuchet MS" w:eastAsia="Trebuchet MS" w:hAnsi="Trebuchet MS" w:cs="Trebuchet MS"/>
                      <w:color w:val="343B30"/>
                    </w:rPr>
                    <w:t> </w:t>
                  </w:r>
                  <w:r>
                    <w:rPr>
                      <w:rStyle w:val="divdocumentsinglecolumnpaddedline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 xml:space="preserve"> </w:t>
                  </w:r>
                  <w:r>
                    <w:rPr>
                      <w:rStyle w:val="txtItl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>05/2017</w:t>
                  </w:r>
                  <w:r>
                    <w:rPr>
                      <w:rStyle w:val="span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 xml:space="preserve"> - </w:t>
                  </w:r>
                  <w:r>
                    <w:rPr>
                      <w:rStyle w:val="txtItl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>Current</w:t>
                  </w:r>
                  <w:r>
                    <w:rPr>
                      <w:rStyle w:val="divdocumentsinglecolumnpaddedline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 xml:space="preserve"> </w:t>
                  </w:r>
                </w:p>
                <w:p w14:paraId="36951229" w14:textId="77777777" w:rsidR="00C54FEB" w:rsidRDefault="00000000">
                  <w:pPr>
                    <w:pStyle w:val="divdocumentulli"/>
                    <w:numPr>
                      <w:ilvl w:val="0"/>
                      <w:numId w:val="1"/>
                    </w:numPr>
                    <w:spacing w:before="120" w:line="260" w:lineRule="atLeast"/>
                    <w:ind w:left="600" w:right="360" w:hanging="232"/>
                    <w:rPr>
                      <w:rStyle w:val="span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</w:pPr>
                  <w:r>
                    <w:rPr>
                      <w:rStyle w:val="span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>Collaborate across departments to ensure consistent adherence to quality standards across all products.</w:t>
                  </w:r>
                </w:p>
                <w:p w14:paraId="0FE686DD" w14:textId="77777777" w:rsidR="00C54FEB" w:rsidRDefault="00000000">
                  <w:pPr>
                    <w:pStyle w:val="divdocumentulli"/>
                    <w:numPr>
                      <w:ilvl w:val="0"/>
                      <w:numId w:val="1"/>
                    </w:numPr>
                    <w:spacing w:line="260" w:lineRule="atLeast"/>
                    <w:ind w:left="600" w:right="360" w:hanging="232"/>
                    <w:rPr>
                      <w:rStyle w:val="span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</w:pPr>
                  <w:r>
                    <w:rPr>
                      <w:rStyle w:val="span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>Inspect finished goods to verify conformance with customer specifications and regulatory requirements.</w:t>
                  </w:r>
                </w:p>
                <w:p w14:paraId="19D08934" w14:textId="77777777" w:rsidR="00C54FEB" w:rsidRDefault="00000000">
                  <w:pPr>
                    <w:pStyle w:val="divdocumentulli"/>
                    <w:numPr>
                      <w:ilvl w:val="0"/>
                      <w:numId w:val="1"/>
                    </w:numPr>
                    <w:spacing w:line="260" w:lineRule="atLeast"/>
                    <w:ind w:left="600" w:right="360" w:hanging="232"/>
                    <w:rPr>
                      <w:rStyle w:val="span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</w:pPr>
                  <w:r>
                    <w:rPr>
                      <w:rStyle w:val="span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>Participate in internal audits in line with organizational commitment to continual improvement within quality management systems.</w:t>
                  </w:r>
                </w:p>
                <w:p w14:paraId="702C5D37" w14:textId="77777777" w:rsidR="00C54FEB" w:rsidRDefault="00000000">
                  <w:pPr>
                    <w:pStyle w:val="divdocumentulli"/>
                    <w:numPr>
                      <w:ilvl w:val="0"/>
                      <w:numId w:val="1"/>
                    </w:numPr>
                    <w:spacing w:line="260" w:lineRule="atLeast"/>
                    <w:ind w:left="600" w:right="360" w:hanging="232"/>
                    <w:rPr>
                      <w:rStyle w:val="span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</w:pPr>
                  <w:r>
                    <w:rPr>
                      <w:rStyle w:val="span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>Review technical documents such as specifications and drawings, maintaining accuracy and compliance with industry regulations.</w:t>
                  </w:r>
                </w:p>
                <w:p w14:paraId="7100F233" w14:textId="77777777" w:rsidR="00C54FEB" w:rsidRDefault="00000000">
                  <w:pPr>
                    <w:pStyle w:val="divdocumentulli"/>
                    <w:numPr>
                      <w:ilvl w:val="0"/>
                      <w:numId w:val="1"/>
                    </w:numPr>
                    <w:spacing w:line="260" w:lineRule="atLeast"/>
                    <w:ind w:left="600" w:right="360" w:hanging="232"/>
                    <w:rPr>
                      <w:rStyle w:val="span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</w:pPr>
                  <w:r>
                    <w:rPr>
                      <w:rStyle w:val="span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>Assist in supplier evaluations, driving continuous improvement initiatives throughout the supply chain.</w:t>
                  </w:r>
                </w:p>
                <w:p w14:paraId="4C588C08" w14:textId="77777777" w:rsidR="00C54FEB" w:rsidRDefault="00000000">
                  <w:pPr>
                    <w:pStyle w:val="divdocumentulli"/>
                    <w:numPr>
                      <w:ilvl w:val="0"/>
                      <w:numId w:val="1"/>
                    </w:numPr>
                    <w:spacing w:line="260" w:lineRule="atLeast"/>
                    <w:ind w:left="600" w:right="360" w:hanging="232"/>
                    <w:rPr>
                      <w:rStyle w:val="span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</w:pPr>
                  <w:r>
                    <w:rPr>
                      <w:rStyle w:val="span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>Non-Destructive Testing (NDT) shop lead. Manage daily/monthly testing and calibration in collaboration with off-site ASNT level III.</w:t>
                  </w:r>
                </w:p>
                <w:p w14:paraId="7C00F255" w14:textId="77777777" w:rsidR="00C54FEB" w:rsidRDefault="00000000">
                  <w:pPr>
                    <w:pStyle w:val="divdocumentright-boxsinglecolumn"/>
                    <w:spacing w:before="200" w:line="260" w:lineRule="atLeast"/>
                    <w:ind w:left="360" w:right="360"/>
                    <w:rPr>
                      <w:rStyle w:val="divdocumentparentContainerright-boxlast-box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  <w:shd w:val="clear" w:color="auto" w:fill="auto"/>
                    </w:rPr>
                  </w:pPr>
                  <w:r>
                    <w:rPr>
                      <w:rStyle w:val="documenttxtBold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>Aircraft Finishing Corp</w:t>
                  </w:r>
                  <w:r>
                    <w:rPr>
                      <w:rStyle w:val="span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 xml:space="preserve"> - </w:t>
                  </w:r>
                  <w:r>
                    <w:rPr>
                      <w:rStyle w:val="documenttxtBold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>NDT Inspector, Level II</w:t>
                  </w:r>
                  <w:r>
                    <w:rPr>
                      <w:rStyle w:val="divdocumentsinglecolumnpaddedline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 xml:space="preserve"> </w:t>
                  </w:r>
                  <w:r>
                    <w:rPr>
                      <w:rStyle w:val="divdocumentsinglecolumnpaddedline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br/>
                  </w:r>
                  <w:r>
                    <w:rPr>
                      <w:rStyle w:val="txtItl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 xml:space="preserve">West Babylon, </w:t>
                  </w:r>
                  <w:proofErr w:type="gramStart"/>
                  <w:r>
                    <w:rPr>
                      <w:rStyle w:val="txtItl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>NY</w:t>
                  </w:r>
                  <w:r>
                    <w:rPr>
                      <w:rStyle w:val="divdocumentsinglecolumnpaddedline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 xml:space="preserve"> </w:t>
                  </w:r>
                  <w:r>
                    <w:rPr>
                      <w:rStyle w:val="divdocumentseptr"/>
                      <w:rFonts w:ascii="Trebuchet MS" w:eastAsia="Trebuchet MS" w:hAnsi="Trebuchet MS" w:cs="Trebuchet MS"/>
                      <w:color w:val="343B30"/>
                    </w:rPr>
                    <w:t> •</w:t>
                  </w:r>
                  <w:proofErr w:type="gramEnd"/>
                  <w:r>
                    <w:rPr>
                      <w:rStyle w:val="divdocumentseptr"/>
                      <w:rFonts w:ascii="Trebuchet MS" w:eastAsia="Trebuchet MS" w:hAnsi="Trebuchet MS" w:cs="Trebuchet MS"/>
                      <w:color w:val="343B30"/>
                    </w:rPr>
                    <w:t> </w:t>
                  </w:r>
                  <w:r>
                    <w:rPr>
                      <w:rStyle w:val="divdocumentsinglecolumnpaddedline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 xml:space="preserve"> </w:t>
                  </w:r>
                  <w:r>
                    <w:rPr>
                      <w:rStyle w:val="txtItl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>09/2015</w:t>
                  </w:r>
                  <w:r>
                    <w:rPr>
                      <w:rStyle w:val="span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 xml:space="preserve"> - </w:t>
                  </w:r>
                  <w:r>
                    <w:rPr>
                      <w:rStyle w:val="txtItl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>05/2017</w:t>
                  </w:r>
                  <w:r>
                    <w:rPr>
                      <w:rStyle w:val="divdocumentsinglecolumnpaddedline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 xml:space="preserve"> </w:t>
                  </w:r>
                </w:p>
                <w:p w14:paraId="4B5DA881" w14:textId="77777777" w:rsidR="00C54FEB" w:rsidRDefault="00000000">
                  <w:pPr>
                    <w:pStyle w:val="divdocumentulli"/>
                    <w:numPr>
                      <w:ilvl w:val="0"/>
                      <w:numId w:val="2"/>
                    </w:numPr>
                    <w:spacing w:before="120" w:line="260" w:lineRule="atLeast"/>
                    <w:ind w:left="600" w:right="360" w:hanging="232"/>
                    <w:rPr>
                      <w:rStyle w:val="span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</w:pPr>
                  <w:r>
                    <w:rPr>
                      <w:rStyle w:val="span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>Certified to level II in Fluorescent Penetrant and Magnetic Particle inspection methods in accordance with NAS-410.</w:t>
                  </w:r>
                </w:p>
                <w:p w14:paraId="63163FFE" w14:textId="77777777" w:rsidR="00C54FEB" w:rsidRDefault="00000000">
                  <w:pPr>
                    <w:pStyle w:val="divdocumentulli"/>
                    <w:numPr>
                      <w:ilvl w:val="0"/>
                      <w:numId w:val="2"/>
                    </w:numPr>
                    <w:spacing w:line="260" w:lineRule="atLeast"/>
                    <w:ind w:left="600" w:right="360" w:hanging="232"/>
                    <w:rPr>
                      <w:rStyle w:val="span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</w:pPr>
                  <w:r>
                    <w:rPr>
                      <w:rStyle w:val="span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>Performed NADCAP and prime contractor audits in collaboration with off-site level III.</w:t>
                  </w:r>
                </w:p>
                <w:p w14:paraId="67A1D906" w14:textId="77777777" w:rsidR="00C54FEB" w:rsidRDefault="00000000">
                  <w:pPr>
                    <w:pStyle w:val="divdocumentulli"/>
                    <w:numPr>
                      <w:ilvl w:val="0"/>
                      <w:numId w:val="2"/>
                    </w:numPr>
                    <w:spacing w:line="260" w:lineRule="atLeast"/>
                    <w:ind w:left="600" w:right="360" w:hanging="232"/>
                    <w:rPr>
                      <w:rStyle w:val="span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</w:pPr>
                  <w:r>
                    <w:rPr>
                      <w:rStyle w:val="span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>Supported quality assurance initiatives by providing detailed reports on findings from NDT inspections.</w:t>
                  </w:r>
                </w:p>
                <w:p w14:paraId="470FAEA5" w14:textId="77777777" w:rsidR="00C54FEB" w:rsidRDefault="00000000">
                  <w:pPr>
                    <w:pStyle w:val="divdocumentulli"/>
                    <w:numPr>
                      <w:ilvl w:val="0"/>
                      <w:numId w:val="2"/>
                    </w:numPr>
                    <w:spacing w:line="260" w:lineRule="atLeast"/>
                    <w:ind w:left="600" w:right="360" w:hanging="232"/>
                    <w:rPr>
                      <w:rStyle w:val="span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</w:pPr>
                  <w:r>
                    <w:rPr>
                      <w:rStyle w:val="span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>Evaluated the effectiveness of NDT methods and equipment to recommend upgrades or improvements as needed for optimal performance.</w:t>
                  </w:r>
                </w:p>
                <w:p w14:paraId="3FABC642" w14:textId="77777777" w:rsidR="00C54FEB" w:rsidRDefault="00000000">
                  <w:pPr>
                    <w:pStyle w:val="divdocumentulli"/>
                    <w:numPr>
                      <w:ilvl w:val="0"/>
                      <w:numId w:val="2"/>
                    </w:numPr>
                    <w:spacing w:line="260" w:lineRule="atLeast"/>
                    <w:ind w:left="600" w:right="360" w:hanging="232"/>
                    <w:rPr>
                      <w:rStyle w:val="span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</w:pPr>
                  <w:r>
                    <w:rPr>
                      <w:rStyle w:val="span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>Improved safety standards by identifying and reporting defects in metals, composites, and customer manufacturing procedures.</w:t>
                  </w:r>
                </w:p>
                <w:p w14:paraId="3BE1B568" w14:textId="77777777" w:rsidR="00C54FEB" w:rsidRDefault="00000000">
                  <w:pPr>
                    <w:pStyle w:val="divdocumentulli"/>
                    <w:numPr>
                      <w:ilvl w:val="0"/>
                      <w:numId w:val="2"/>
                    </w:numPr>
                    <w:spacing w:line="260" w:lineRule="atLeast"/>
                    <w:ind w:left="600" w:right="360" w:hanging="232"/>
                    <w:rPr>
                      <w:rStyle w:val="span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</w:pPr>
                  <w:r>
                    <w:rPr>
                      <w:rStyle w:val="span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 xml:space="preserve">Prepared required laboratory test samples and </w:t>
                  </w:r>
                  <w:proofErr w:type="gramStart"/>
                  <w:r>
                    <w:rPr>
                      <w:rStyle w:val="span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>perform</w:t>
                  </w:r>
                  <w:proofErr w:type="gramEnd"/>
                  <w:r>
                    <w:rPr>
                      <w:rStyle w:val="span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 xml:space="preserve"> all process control tests as required.</w:t>
                  </w:r>
                </w:p>
                <w:p w14:paraId="5CF9320B" w14:textId="77777777" w:rsidR="00C54FEB" w:rsidRDefault="00000000">
                  <w:pPr>
                    <w:pStyle w:val="divdocumentright-boxsinglecolumn"/>
                    <w:spacing w:before="200" w:line="260" w:lineRule="atLeast"/>
                    <w:ind w:left="360" w:right="360"/>
                    <w:rPr>
                      <w:rStyle w:val="divdocumentparentContainerright-boxlast-box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  <w:shd w:val="clear" w:color="auto" w:fill="auto"/>
                    </w:rPr>
                  </w:pPr>
                  <w:r>
                    <w:rPr>
                      <w:rStyle w:val="documenttxtBold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>AAR ACS-NY</w:t>
                  </w:r>
                  <w:r>
                    <w:rPr>
                      <w:rStyle w:val="span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 xml:space="preserve"> - </w:t>
                  </w:r>
                  <w:r>
                    <w:rPr>
                      <w:rStyle w:val="documenttxtBold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>Aviation Technician</w:t>
                  </w:r>
                  <w:r>
                    <w:rPr>
                      <w:rStyle w:val="divdocumentsinglecolumnpaddedline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 xml:space="preserve"> </w:t>
                  </w:r>
                  <w:r>
                    <w:rPr>
                      <w:rStyle w:val="divdocumentsinglecolumnpaddedline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br/>
                  </w:r>
                  <w:r>
                    <w:rPr>
                      <w:rStyle w:val="txtItl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 xml:space="preserve">Garden City, </w:t>
                  </w:r>
                  <w:proofErr w:type="gramStart"/>
                  <w:r>
                    <w:rPr>
                      <w:rStyle w:val="txtItl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>NY</w:t>
                  </w:r>
                  <w:r>
                    <w:rPr>
                      <w:rStyle w:val="divdocumentsinglecolumnpaddedline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 xml:space="preserve"> </w:t>
                  </w:r>
                  <w:r>
                    <w:rPr>
                      <w:rStyle w:val="divdocumentseptr"/>
                      <w:rFonts w:ascii="Trebuchet MS" w:eastAsia="Trebuchet MS" w:hAnsi="Trebuchet MS" w:cs="Trebuchet MS"/>
                      <w:color w:val="343B30"/>
                    </w:rPr>
                    <w:t> •</w:t>
                  </w:r>
                  <w:proofErr w:type="gramEnd"/>
                  <w:r>
                    <w:rPr>
                      <w:rStyle w:val="divdocumentseptr"/>
                      <w:rFonts w:ascii="Trebuchet MS" w:eastAsia="Trebuchet MS" w:hAnsi="Trebuchet MS" w:cs="Trebuchet MS"/>
                      <w:color w:val="343B30"/>
                    </w:rPr>
                    <w:t> </w:t>
                  </w:r>
                  <w:r>
                    <w:rPr>
                      <w:rStyle w:val="divdocumentsinglecolumnpaddedline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 xml:space="preserve"> </w:t>
                  </w:r>
                  <w:r>
                    <w:rPr>
                      <w:rStyle w:val="txtItl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>05/2010</w:t>
                  </w:r>
                  <w:r>
                    <w:rPr>
                      <w:rStyle w:val="span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 xml:space="preserve"> - </w:t>
                  </w:r>
                  <w:r>
                    <w:rPr>
                      <w:rStyle w:val="txtItl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>09/2015</w:t>
                  </w:r>
                  <w:r>
                    <w:rPr>
                      <w:rStyle w:val="divdocumentsinglecolumnpaddedline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 xml:space="preserve"> </w:t>
                  </w:r>
                </w:p>
                <w:p w14:paraId="5F01B2FA" w14:textId="77777777" w:rsidR="00C54FEB" w:rsidRDefault="00000000">
                  <w:pPr>
                    <w:pStyle w:val="divdocumentulli"/>
                    <w:numPr>
                      <w:ilvl w:val="0"/>
                      <w:numId w:val="3"/>
                    </w:numPr>
                    <w:spacing w:before="120" w:line="260" w:lineRule="atLeast"/>
                    <w:ind w:left="600" w:right="360" w:hanging="232"/>
                    <w:rPr>
                      <w:rStyle w:val="span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</w:pPr>
                  <w:r>
                    <w:rPr>
                      <w:rStyle w:val="span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>Documented all inspection and maintenance actions in accordance with customer, OEM, and regulatory requirements.</w:t>
                  </w:r>
                </w:p>
                <w:p w14:paraId="5F3BF8A2" w14:textId="77777777" w:rsidR="00C54FEB" w:rsidRDefault="00000000">
                  <w:pPr>
                    <w:pStyle w:val="divdocumentulli"/>
                    <w:numPr>
                      <w:ilvl w:val="0"/>
                      <w:numId w:val="3"/>
                    </w:numPr>
                    <w:spacing w:line="260" w:lineRule="atLeast"/>
                    <w:ind w:left="600" w:right="360" w:hanging="232"/>
                    <w:rPr>
                      <w:rStyle w:val="span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</w:pPr>
                  <w:r>
                    <w:rPr>
                      <w:rStyle w:val="span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lastRenderedPageBreak/>
                    <w:t>Examined and tested aircraft parts, components and systems to verify airworthiness and functionality.</w:t>
                  </w:r>
                </w:p>
                <w:p w14:paraId="1ABE5A90" w14:textId="77777777" w:rsidR="00C54FEB" w:rsidRDefault="00000000">
                  <w:pPr>
                    <w:pStyle w:val="divdocumentulli"/>
                    <w:numPr>
                      <w:ilvl w:val="0"/>
                      <w:numId w:val="3"/>
                    </w:numPr>
                    <w:spacing w:line="260" w:lineRule="atLeast"/>
                    <w:ind w:left="600" w:right="360" w:hanging="232"/>
                    <w:rPr>
                      <w:rStyle w:val="span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</w:pPr>
                  <w:r>
                    <w:rPr>
                      <w:rStyle w:val="span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>Read and interpreted aircraft documentation to determine repair feasibility and methods.</w:t>
                  </w:r>
                </w:p>
                <w:p w14:paraId="13A4F585" w14:textId="77777777" w:rsidR="00C54FEB" w:rsidRDefault="00000000">
                  <w:pPr>
                    <w:pStyle w:val="divdocumentulli"/>
                    <w:numPr>
                      <w:ilvl w:val="0"/>
                      <w:numId w:val="3"/>
                    </w:numPr>
                    <w:spacing w:line="260" w:lineRule="atLeast"/>
                    <w:ind w:left="600" w:right="360" w:hanging="232"/>
                    <w:rPr>
                      <w:rStyle w:val="span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</w:pPr>
                  <w:r>
                    <w:rPr>
                      <w:rStyle w:val="span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>Troubleshot mechanical, hydraulic, and pneumatic components and tested equipment following repairs.</w:t>
                  </w:r>
                </w:p>
                <w:p w14:paraId="3A6BB36D" w14:textId="77777777" w:rsidR="00C54FEB" w:rsidRDefault="00000000">
                  <w:pPr>
                    <w:pStyle w:val="divdocumentulli"/>
                    <w:numPr>
                      <w:ilvl w:val="0"/>
                      <w:numId w:val="3"/>
                    </w:numPr>
                    <w:spacing w:line="260" w:lineRule="atLeast"/>
                    <w:ind w:left="600" w:right="360" w:hanging="232"/>
                    <w:rPr>
                      <w:rStyle w:val="span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</w:pPr>
                  <w:r>
                    <w:rPr>
                      <w:rStyle w:val="span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>Performed detailed inspections with precision inspection equipment such as calipers, micrometers, and depth gauges.</w:t>
                  </w:r>
                </w:p>
                <w:p w14:paraId="50CF3AB5" w14:textId="77777777" w:rsidR="00C54FEB" w:rsidRDefault="00000000">
                  <w:pPr>
                    <w:pStyle w:val="divdocumentulli"/>
                    <w:numPr>
                      <w:ilvl w:val="0"/>
                      <w:numId w:val="3"/>
                    </w:numPr>
                    <w:spacing w:line="260" w:lineRule="atLeast"/>
                    <w:ind w:left="600" w:right="360" w:hanging="232"/>
                    <w:rPr>
                      <w:rStyle w:val="span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</w:pPr>
                  <w:r>
                    <w:rPr>
                      <w:rStyle w:val="span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>Performed work assignments with minimal oversight required.</w:t>
                  </w:r>
                </w:p>
                <w:p w14:paraId="390C10FD" w14:textId="77777777" w:rsidR="00C54FEB" w:rsidRDefault="00000000">
                  <w:pPr>
                    <w:pStyle w:val="divdocumentulli"/>
                    <w:numPr>
                      <w:ilvl w:val="0"/>
                      <w:numId w:val="3"/>
                    </w:numPr>
                    <w:spacing w:line="260" w:lineRule="atLeast"/>
                    <w:ind w:left="600" w:right="360" w:hanging="232"/>
                    <w:rPr>
                      <w:rStyle w:val="span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</w:pPr>
                  <w:r>
                    <w:rPr>
                      <w:rStyle w:val="span"/>
                      <w:rFonts w:ascii="Trebuchet MS" w:eastAsia="Trebuchet MS" w:hAnsi="Trebuchet MS" w:cs="Trebuchet MS"/>
                      <w:color w:val="343B30"/>
                      <w:sz w:val="20"/>
                      <w:szCs w:val="20"/>
                    </w:rPr>
                    <w:t>Qualified and certified as NAS-410 level II in liquid penetrant and magnetic particle inspection methods.</w:t>
                  </w:r>
                </w:p>
              </w:tc>
            </w:tr>
          </w:tbl>
          <w:p w14:paraId="69283122" w14:textId="77777777" w:rsidR="00C54FEB" w:rsidRDefault="00C54FEB"/>
          <w:p w14:paraId="270EA759" w14:textId="7B9CC151" w:rsidR="00BF380C" w:rsidRPr="00BF380C" w:rsidRDefault="00BF380C" w:rsidP="00BF380C">
            <w:pPr>
              <w:pStyle w:val="ListParagraph"/>
              <w:numPr>
                <w:ilvl w:val="0"/>
                <w:numId w:val="4"/>
              </w:numPr>
              <w:rPr>
                <w:rFonts w:ascii="Trebuchet MS" w:hAnsi="Trebuchet MS"/>
                <w:i/>
                <w:iCs/>
              </w:rPr>
            </w:pPr>
            <w:r w:rsidRPr="00BF380C">
              <w:rPr>
                <w:rFonts w:ascii="Trebuchet MS" w:hAnsi="Trebuchet MS"/>
                <w:i/>
                <w:iCs/>
                <w:sz w:val="22"/>
                <w:szCs w:val="22"/>
              </w:rPr>
              <w:t>Additional work experience available upon request</w:t>
            </w:r>
          </w:p>
        </w:tc>
      </w:tr>
    </w:tbl>
    <w:p w14:paraId="6810805B" w14:textId="77777777" w:rsidR="00C54FEB" w:rsidRDefault="00000000">
      <w:pPr>
        <w:spacing w:line="20" w:lineRule="auto"/>
      </w:pPr>
      <w:r>
        <w:rPr>
          <w:color w:val="FFFFFF"/>
          <w:sz w:val="2"/>
        </w:rPr>
        <w:lastRenderedPageBreak/>
        <w:t>.</w:t>
      </w:r>
    </w:p>
    <w:sectPr w:rsidR="00C54FEB">
      <w:pgSz w:w="12240" w:h="15840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  <w:embedRegular r:id="rId1" w:fontKey="{32A86972-7C70-4B9F-9C95-F87C48A9AA97}"/>
    <w:embedBold r:id="rId2" w:fontKey="{3A9BB9D3-814B-4FC0-B7B9-F5FB865B2F91}"/>
    <w:embedItalic r:id="rId3" w:fontKey="{C83A59B1-FCCA-4F9C-B087-7AA0A5016D66}"/>
    <w:embedBoldItalic r:id="rId4" w:fontKey="{253F5C44-4D63-4E1F-8171-042C3785D216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00000001"/>
    <w:lvl w:ilvl="0" w:tplc="C73E17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706CD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D161A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58C52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BFEC2E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A99A0F4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AA436B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546D1E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EA6BDB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hybridMultilevel"/>
    <w:tmpl w:val="00000002"/>
    <w:lvl w:ilvl="0" w:tplc="273ED0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8BAB76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F3EE6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3A275E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14C0724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728D67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0B8B63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F388B5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3D64905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hybridMultilevel"/>
    <w:tmpl w:val="00000003"/>
    <w:lvl w:ilvl="0" w:tplc="FA54F8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DE0470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8EEC5C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10E809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170595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062D90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062954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64867C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E6A9AA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6F223051"/>
    <w:multiLevelType w:val="hybridMultilevel"/>
    <w:tmpl w:val="2DBE5EC2"/>
    <w:lvl w:ilvl="0" w:tplc="4A724E7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296105312">
    <w:abstractNumId w:val="0"/>
  </w:num>
  <w:num w:numId="2" w16cid:durableId="789544849">
    <w:abstractNumId w:val="1"/>
  </w:num>
  <w:num w:numId="3" w16cid:durableId="2042242627">
    <w:abstractNumId w:val="2"/>
  </w:num>
  <w:num w:numId="4" w16cid:durableId="5966690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TrueTypeFonts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FEB"/>
    <w:rsid w:val="000A17F1"/>
    <w:rsid w:val="00BF380C"/>
    <w:rsid w:val="00C54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DCA38"/>
  <w15:docId w15:val="{ABF453FC-A80B-41D9-AFDC-21C45B7C8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5BCE"/>
    <w:pPr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/>
      <w:outlineLvl w:val="0"/>
    </w:pPr>
    <w:rPr>
      <w:b/>
      <w:bCs/>
      <w:color w:val="2F5496"/>
      <w:kern w:val="36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/>
      <w:outlineLvl w:val="1"/>
    </w:pPr>
    <w:rPr>
      <w:b/>
      <w:bCs/>
      <w:color w:val="2F549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/>
      <w:outlineLvl w:val="2"/>
    </w:pPr>
    <w:rPr>
      <w:b/>
      <w:bCs/>
      <w:color w:val="1F3763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/>
      <w:outlineLvl w:val="3"/>
    </w:pPr>
    <w:rPr>
      <w:b/>
      <w:bCs/>
      <w:iCs/>
      <w:color w:val="2F5496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/>
      <w:outlineLvl w:val="4"/>
    </w:pPr>
    <w:rPr>
      <w:b/>
      <w:bCs/>
      <w:color w:val="2F5496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/>
      <w:outlineLvl w:val="5"/>
    </w:pPr>
    <w:rPr>
      <w:b/>
      <w:bCs/>
      <w:color w:val="1F376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Times New Roman" w:eastAsia="Times New Roman" w:hAnsi="Times New Roman" w:cs="Times New Roman"/>
      <w:color w:val="2F5496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Times New Roman" w:eastAsia="Times New Roman" w:hAnsi="Times New Roman" w:cs="Times New Roman"/>
      <w:color w:val="2F549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Times New Roman" w:eastAsia="Times New Roman" w:hAnsi="Times New Roman" w:cs="Times New Roman"/>
      <w:color w:val="1F3763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Times New Roman" w:eastAsia="Times New Roman" w:hAnsi="Times New Roman" w:cs="Times New Roman"/>
      <w:i/>
      <w:iCs/>
      <w:color w:val="2F5496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Times New Roman" w:eastAsia="Times New Roman" w:hAnsi="Times New Roman" w:cs="Times New Roman"/>
      <w:color w:val="2F5496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Times New Roman" w:eastAsia="Times New Roman" w:hAnsi="Times New Roman" w:cs="Times New Roman"/>
      <w:color w:val="1F3763"/>
    </w:rPr>
  </w:style>
  <w:style w:type="character" w:customStyle="1" w:styleId="divdocumentdivdocumentleftcell">
    <w:name w:val="div_document_div_documentleftcell"/>
    <w:basedOn w:val="DefaultParagraphFont"/>
  </w:style>
  <w:style w:type="character" w:customStyle="1" w:styleId="divdocumentleft-box">
    <w:name w:val="div_document_left-box"/>
    <w:basedOn w:val="DefaultParagraphFont"/>
  </w:style>
  <w:style w:type="paragraph" w:customStyle="1" w:styleId="divdocumentleft-boxsectionnth-child1">
    <w:name w:val="div_document_left-box &gt; section_nth-child(1)"/>
    <w:basedOn w:val="Normal"/>
  </w:style>
  <w:style w:type="paragraph" w:customStyle="1" w:styleId="divdocumentdivfirstparagraph">
    <w:name w:val="div_document_div_firstparagraph"/>
    <w:basedOn w:val="Normal"/>
  </w:style>
  <w:style w:type="paragraph" w:customStyle="1" w:styleId="divdocumentname">
    <w:name w:val="div_document_name"/>
    <w:basedOn w:val="Normal"/>
    <w:pPr>
      <w:spacing w:line="540" w:lineRule="atLeast"/>
    </w:pPr>
    <w:rPr>
      <w:b/>
      <w:bCs/>
      <w:caps/>
      <w:spacing w:val="10"/>
      <w:sz w:val="56"/>
      <w:szCs w:val="56"/>
    </w:rPr>
  </w:style>
  <w:style w:type="paragraph" w:customStyle="1" w:styleId="div">
    <w:name w:val="div"/>
    <w:basedOn w:val="Normal"/>
  </w:style>
  <w:style w:type="character" w:customStyle="1" w:styleId="divCharacter">
    <w:name w:val="div Character"/>
    <w:basedOn w:val="DefaultParagraphFont"/>
    <w:rPr>
      <w:sz w:val="24"/>
      <w:szCs w:val="24"/>
      <w:bdr w:val="none" w:sz="0" w:space="0" w:color="auto"/>
      <w:vertAlign w:val="baseline"/>
    </w:rPr>
  </w:style>
  <w:style w:type="paragraph" w:customStyle="1" w:styleId="divdocumentdivtopsectionsection">
    <w:name w:val="div_document_div_topsection_section"/>
    <w:basedOn w:val="Normal"/>
  </w:style>
  <w:style w:type="paragraph" w:customStyle="1" w:styleId="divaddress">
    <w:name w:val="div_address"/>
    <w:basedOn w:val="div"/>
    <w:rPr>
      <w:sz w:val="20"/>
      <w:szCs w:val="20"/>
    </w:rPr>
  </w:style>
  <w:style w:type="character" w:customStyle="1" w:styleId="adrsfirstcell">
    <w:name w:val="adrsfirstcell"/>
    <w:basedOn w:val="DefaultParagraphFont"/>
  </w:style>
  <w:style w:type="character" w:customStyle="1" w:styleId="adrssecondcell">
    <w:name w:val="adrssecondcell"/>
    <w:basedOn w:val="DefaultParagraphFont"/>
  </w:style>
  <w:style w:type="paragraph" w:customStyle="1" w:styleId="adrssecondcelldiv">
    <w:name w:val="adrssecondcell_div"/>
    <w:basedOn w:val="Normal"/>
  </w:style>
  <w:style w:type="character" w:customStyle="1" w:styleId="span">
    <w:name w:val="span"/>
    <w:basedOn w:val="DefaultParagraphFont"/>
    <w:rPr>
      <w:sz w:val="24"/>
      <w:szCs w:val="24"/>
      <w:bdr w:val="none" w:sz="0" w:space="0" w:color="auto"/>
      <w:vertAlign w:val="baseline"/>
    </w:rPr>
  </w:style>
  <w:style w:type="table" w:customStyle="1" w:styleId="addresstable">
    <w:name w:val="addresstable"/>
    <w:basedOn w:val="TableNormal"/>
    <w:tblPr/>
  </w:style>
  <w:style w:type="paragraph" w:customStyle="1" w:styleId="divdocumentleft-boxParagraph">
    <w:name w:val="div_document_left-box Paragraph"/>
    <w:basedOn w:val="Normal"/>
  </w:style>
  <w:style w:type="paragraph" w:customStyle="1" w:styleId="divdocumenttopsectionrowParentContainernth-last-child1sectionnth-child1heading">
    <w:name w:val="div_document_topsection_rowParentContainer_nth-last-child(1)_section_nth-child(1)_heading"/>
    <w:basedOn w:val="Normal"/>
  </w:style>
  <w:style w:type="paragraph" w:customStyle="1" w:styleId="divdocumentdivsectiontitle">
    <w:name w:val="div_document_div_sectiontitle"/>
    <w:basedOn w:val="Normal"/>
    <w:rPr>
      <w:spacing w:val="20"/>
    </w:rPr>
  </w:style>
  <w:style w:type="paragraph" w:customStyle="1" w:styleId="documentleft-boxskillSecparagraph">
    <w:name w:val="document_left-box_skillSec_paragraph"/>
    <w:basedOn w:val="Normal"/>
  </w:style>
  <w:style w:type="paragraph" w:customStyle="1" w:styleId="documentskillSecsinglecolumn">
    <w:name w:val="document_skillSec_singlecolumn"/>
    <w:basedOn w:val="Normal"/>
  </w:style>
  <w:style w:type="character" w:customStyle="1" w:styleId="documentskillSecfieldany">
    <w:name w:val="document_skillSec_field_any"/>
    <w:basedOn w:val="DefaultParagraphFont"/>
  </w:style>
  <w:style w:type="paragraph" w:customStyle="1" w:styleId="divdocumentsectionheading">
    <w:name w:val="div_document_section_heading"/>
    <w:basedOn w:val="Normal"/>
  </w:style>
  <w:style w:type="character" w:customStyle="1" w:styleId="divdocumentsinglecolumnpaddedline">
    <w:name w:val="div_document_singlecolumn_paddedline"/>
    <w:basedOn w:val="DefaultParagraphFont"/>
  </w:style>
  <w:style w:type="character" w:customStyle="1" w:styleId="documenttxtBold">
    <w:name w:val="document_txtBold"/>
    <w:basedOn w:val="DefaultParagraphFont"/>
    <w:rPr>
      <w:b/>
      <w:bCs/>
    </w:rPr>
  </w:style>
  <w:style w:type="paragraph" w:customStyle="1" w:styleId="divdocumentsinglecolumnpaddedlineParagraph">
    <w:name w:val="div_document_singlecolumn_paddedline Paragraph"/>
    <w:basedOn w:val="Normal"/>
  </w:style>
  <w:style w:type="character" w:customStyle="1" w:styleId="divdocumentseptr">
    <w:name w:val="div_document_septr"/>
    <w:basedOn w:val="DefaultParagraphFont"/>
    <w:rPr>
      <w:sz w:val="18"/>
      <w:szCs w:val="18"/>
    </w:rPr>
  </w:style>
  <w:style w:type="character" w:customStyle="1" w:styleId="documentbeforecolonspace">
    <w:name w:val="document_beforecolonspace"/>
    <w:basedOn w:val="DefaultParagraphFont"/>
    <w:rPr>
      <w:vanish/>
    </w:rPr>
  </w:style>
  <w:style w:type="table" w:customStyle="1" w:styleId="divdocumentleft-table">
    <w:name w:val="div_document_left-table"/>
    <w:basedOn w:val="TableNormal"/>
    <w:tblPr/>
  </w:style>
  <w:style w:type="character" w:customStyle="1" w:styleId="divdocumentdivdocumentrightcell">
    <w:name w:val="div_document_div_documentrightcell"/>
    <w:basedOn w:val="DefaultParagraphFont"/>
  </w:style>
  <w:style w:type="character" w:customStyle="1" w:styleId="divdocumentright-box">
    <w:name w:val="div_document_right-box"/>
    <w:basedOn w:val="DefaultParagraphFont"/>
  </w:style>
  <w:style w:type="paragraph" w:customStyle="1" w:styleId="divdocumenttopsectionright-boxsectionnth-last-child1">
    <w:name w:val="div_document_topsection_right-box_section_nth-last-child(1)"/>
    <w:basedOn w:val="Normal"/>
  </w:style>
  <w:style w:type="paragraph" w:customStyle="1" w:styleId="divdocumentparentContainerrowParentContainernth-child1sectionheading">
    <w:name w:val="div_document_parentContainer_rowParentContainer_nth-child(1)_section_heading"/>
    <w:basedOn w:val="Normal"/>
  </w:style>
  <w:style w:type="paragraph" w:customStyle="1" w:styleId="divdocumentright-boxsinglecolumn">
    <w:name w:val="div_document_right-box_singlecolumn"/>
    <w:basedOn w:val="Normal"/>
  </w:style>
  <w:style w:type="paragraph" w:customStyle="1" w:styleId="p">
    <w:name w:val="p"/>
    <w:basedOn w:val="Normal"/>
  </w:style>
  <w:style w:type="paragraph" w:customStyle="1" w:styleId="divdocumentright-boxParagraph">
    <w:name w:val="div_document_right-box Paragraph"/>
    <w:basedOn w:val="Normal"/>
    <w:pPr>
      <w:textAlignment w:val="center"/>
    </w:pPr>
  </w:style>
  <w:style w:type="character" w:customStyle="1" w:styleId="divdocumentparentContainerright-boxlast-box">
    <w:name w:val="div_document_parentContainer_right-box_last-box"/>
    <w:basedOn w:val="DefaultParagraphFont"/>
    <w:rPr>
      <w:shd w:val="clear" w:color="auto" w:fill="FFFFFF"/>
    </w:rPr>
  </w:style>
  <w:style w:type="character" w:customStyle="1" w:styleId="txtItl">
    <w:name w:val="txtItl"/>
    <w:basedOn w:val="DefaultParagraphFont"/>
    <w:rPr>
      <w:i/>
      <w:iCs/>
    </w:rPr>
  </w:style>
  <w:style w:type="paragraph" w:customStyle="1" w:styleId="divdocumentulli">
    <w:name w:val="div_document_ul_li"/>
    <w:basedOn w:val="Normal"/>
    <w:pPr>
      <w:pBdr>
        <w:left w:val="none" w:sz="0" w:space="2" w:color="auto"/>
      </w:pBdr>
    </w:pPr>
  </w:style>
  <w:style w:type="paragraph" w:customStyle="1" w:styleId="divdocumentdivparagraph">
    <w:name w:val="div_document_div_paragraph"/>
    <w:basedOn w:val="Normal"/>
  </w:style>
  <w:style w:type="paragraph" w:customStyle="1" w:styleId="divdocumentparentContainerright-boxlast-boxParagraph">
    <w:name w:val="div_document_parentContainer_right-box_last-box Paragraph"/>
    <w:basedOn w:val="Normal"/>
    <w:pPr>
      <w:shd w:val="clear" w:color="auto" w:fill="FFFFFF"/>
      <w:textAlignment w:val="top"/>
    </w:pPr>
    <w:rPr>
      <w:shd w:val="clear" w:color="auto" w:fill="FFFFFF"/>
    </w:rPr>
  </w:style>
  <w:style w:type="table" w:customStyle="1" w:styleId="divdocumentright-table">
    <w:name w:val="div_document_right-table"/>
    <w:basedOn w:val="TableNormal"/>
    <w:tblPr/>
  </w:style>
  <w:style w:type="table" w:customStyle="1" w:styleId="divdocument">
    <w:name w:val="div_document"/>
    <w:basedOn w:val="TableNormal"/>
    <w:tblPr/>
  </w:style>
  <w:style w:type="paragraph" w:styleId="ListParagraph">
    <w:name w:val="List Paragraph"/>
    <w:basedOn w:val="Normal"/>
    <w:uiPriority w:val="34"/>
    <w:qFormat/>
    <w:rsid w:val="00BF38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448</Words>
  <Characters>2557</Characters>
  <Application>Microsoft Office Word</Application>
  <DocSecurity>0</DocSecurity>
  <Lines>21</Lines>
  <Paragraphs>5</Paragraphs>
  <ScaleCrop>false</ScaleCrop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Joe Siegel</dc:title>
  <dc:creator>Joseph Siegel</dc:creator>
  <cp:lastModifiedBy>Joseph Siegel</cp:lastModifiedBy>
  <cp:revision>2</cp:revision>
  <dcterms:created xsi:type="dcterms:W3CDTF">2024-07-24T22:11:00Z</dcterms:created>
  <dcterms:modified xsi:type="dcterms:W3CDTF">2024-07-24T22:11:00Z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RJ_IDENTIFIER">
    <vt:lpwstr>2930c24b-ccd2-4c24-9fe5-f25334bf9256</vt:lpwstr>
  </property>
  <property fmtid="{D5CDD505-2E9C-101B-9397-08002B2CF9AE}" pid="3" name="x1ye=0">
    <vt:lpwstr>uEoAAB+LCAAAAAAABAAUm7WWpVAQRT+IALcQd9cmw92dr583WUf0pW7Vqb3X4okELLICAzE0x4kETYgoASEEi/IYwTEEjukROrrU8+J27wIKDXZBCZYiXVo7OXlTs5a5zN5kCSa2LKxg0g0VsGOC0JZ1TkhgAdiABAHMTfDqacvdoGIc1bAa3ZCpu3mRWBbldB8sN6YChn+2Qy0TfgUKwyruR/heYQseZvCSwEif/NxZ1yRVex65dhgJRQOOLay</vt:lpwstr>
  </property>
  <property fmtid="{D5CDD505-2E9C-101B-9397-08002B2CF9AE}" pid="4" name="x1ye=1">
    <vt:lpwstr>Np3eYeniKEdPs9C2YyBGKV/gsP0dSMQxNy7Z7IqbjNeUFNYp5+pcS3OqHL2Cet0kYuuAZA+CC6HxMIqkGt9NqBqNCa0hY7LFAI71WrdsL9nON1oILfq1+EZ2YIPahAo3OnkzVtQDFf/JYCqt+rQ4zYVBvs1cNRDlKQh50qrlqVnugDICk6w+7yIVRiUsV4YJqVDZAO/iEylbrIk10OMlY9+Ji8ADkhD5rViI12JlYYV8wKtkTjmgvgZ51pcExI/</vt:lpwstr>
  </property>
  <property fmtid="{D5CDD505-2E9C-101B-9397-08002B2CF9AE}" pid="5" name="x1ye=10">
    <vt:lpwstr>d0r+H5Cmo6uCd8R1/kR70UCdGBzwuhvKQusDrP3QAj3ubBO5vqNGEZ0shqqW2Hq6N/WSQ74sKl1ip8cRlppWeLhK2DtAHNAMW+Pm6ooJLoU8x1jbuvHfM+GI34VyNkZdNjjWHlmAeGoERBNPGFrig62TEXD/G92ViS42GxTpDw5Xs+czSGmkbJT+z2GmHxkfwDgz8QPXrToTR9eaPSkH8YpYxDSRilcpaeeVRRVloy3L3FOprOBXcM3SMDil1KI</vt:lpwstr>
  </property>
  <property fmtid="{D5CDD505-2E9C-101B-9397-08002B2CF9AE}" pid="6" name="x1ye=11">
    <vt:lpwstr>U/1e2qVkf2eHTBJTYO831bootAfO6OAUDwXIXDQqjX1GT0mFnNJQOjRE4No4Q+GpLK/d1HrbzaKeOAaTPInSFXE1OM1a37/vK6mJx3zzJge1Kq7spPG6UKC2AEDsmSywY5rUqSI+wCx6EPi6R64NxqrzmHK8EFg7vaFV8hEgc2CaTqAHe45Fd4kgXti/HIjIPQO190JdYf1fw9CLj6QvksxqwUZP501vjyKpj6JkXRPcLyUdAhAfn3Y7Bdxz2ZR</vt:lpwstr>
  </property>
  <property fmtid="{D5CDD505-2E9C-101B-9397-08002B2CF9AE}" pid="7" name="x1ye=12">
    <vt:lpwstr>BGhHYpeMsFZ2V0ATs1UxPZ3woCRwKPxp03Z5Oo8dcTrQB6fWQ55dcvmwzR5T27ilR9YTGkKM3suueBNSkDoD7YWgPw5Nx4yMJHYZVvarrcDdV9ydbr+h7oXXRQ8I2Vo/fIQihRi8KVU1ZqbFJHCdLFeg6VIg7ck9DkmiuF7bzEY4+noZQ0lvv3t2y+W0/FCrGNTb+liRJEsbR8UAlmA2TUU7KmosTfzjsBngavFAbPWSf1hBPVICrOKBZJAIz+T</vt:lpwstr>
  </property>
  <property fmtid="{D5CDD505-2E9C-101B-9397-08002B2CF9AE}" pid="8" name="x1ye=13">
    <vt:lpwstr>1B7glR2gvRmoLejpLut3hHQQ/7PKJa4bQGgnDv2jJvRc94Ye5+zeRNyX8a+7HEROksPm++vEV5bH9aCNafuiJuYRj2hucutfE2VlkGjUstgsevALmHC0irdOFx94orhvxV7Yx/i0mbzg2o+e00FFJqR+gaTZp10ML8kNTznFtaY651ZX4WVw8/ocVEkMlXZhrUE5yJkZuz3W7xW6kYwDoY+wgmN4XXHHlTNzOsmjfD2eQdyhmuZ9dSQHebAz+eQ</vt:lpwstr>
  </property>
  <property fmtid="{D5CDD505-2E9C-101B-9397-08002B2CF9AE}" pid="9" name="x1ye=14">
    <vt:lpwstr>He7WKW6iOsHyoYbA+EknTRCiz7XhHqer80Hn8kUD3yhb1DREc0zBBjYkAwg7PZJwZ+Y/3wts9j3sOHUrItIM+5Gph/de3hcdd6176/vzNMtNF6wPxvJzfY90Fzk+7gvXrjiJyx8eVGCXGJ4fvxx19z6u+pRldG2syuLy7J3mHNr81vhd0Kxi2spEgC2PB0AtMmqlt76Q+X592et3b5g/hyMx48HYVBrui9BYUvwYc4iVCBZEk/VY7Z6O6/WZF97</vt:lpwstr>
  </property>
  <property fmtid="{D5CDD505-2E9C-101B-9397-08002B2CF9AE}" pid="10" name="x1ye=15">
    <vt:lpwstr>9bPO8ytkIQp0gZduTz48LozB8h2pm5ZuE7iB9RMUf0TvcVsuyyBmvoWXQVzhasqensCf6vggt2fl0A+QGlRiapq9VRUZ0xteOIN8/Neycn3helb6zFYdlcD2sIwdtqaVPTy6dsW9m+X9VKWO0ga9HgG86hZHrMFGropYX0o4VdxmDVEGp7MvMvUQ7C19GcfKssOsb9wKD9d0xljoWpE0P8ccTh/jsCtcbJES23mrqau5B9E/KWDS7n6CbZJ/rsj</vt:lpwstr>
  </property>
  <property fmtid="{D5CDD505-2E9C-101B-9397-08002B2CF9AE}" pid="11" name="x1ye=16">
    <vt:lpwstr>2xwm9KNaTNpLSbQyJNvS0IW/hRzqvx0BVGwW/wjCd56OEyflsUJW3Ifnl7bJugglDvA/M2+hNj4PUGu1+fz5ThFfrUHAF8hGrx1ZW2ZuJuD8iRJE7TuGL8Py2fcKXcvhQHKSh0WVCIulZteKEi/+8qXCXghfxu7SU+McQdGlery84LoDyp1ntOkSx8JADwFcGNPgGahRYnwPpvUXfvVvK6k8/B1x2xPCQskq/9KLAR0qPmrW3VQ+Nw3ckKiAFvz</vt:lpwstr>
  </property>
  <property fmtid="{D5CDD505-2E9C-101B-9397-08002B2CF9AE}" pid="12" name="x1ye=17">
    <vt:lpwstr>d4wdrAH0zwZq+IfBXv1/y1vhuowNw6XSbb69dMb36Wc7YQTZjEhmfSQQ0/s0M9ogG6VRz/IFHZ3FAq2YomraFOOXbyG4Kf1CDSrG9AoxmqZZSsPxhlVNRw2fXEkdxCMClarkkKHFgtI5GlzkF9ukvtIf8weYodbcAmbZwop66EWq4QT6/3MQLtY5lN4K5fGltv0UVBPWPaKDeeWCdYirgsZLP/5u3aH3skzr/sB5XhQ5CnkGFVbTVqwZkf7IO4g</vt:lpwstr>
  </property>
  <property fmtid="{D5CDD505-2E9C-101B-9397-08002B2CF9AE}" pid="13" name="x1ye=18">
    <vt:lpwstr>plEWbPQC6JugkB8AmMq19+v2T35yJ8Nup/LsO9h6V3Mz7aPLIA+5bFEGqPNc2Iv0rxgZirk96L1/lrRpS9mS58HaFueUh3gqDDVXO1k1lAqwWoqnaTjVmk8Faq+A3/c/6McM1nipF1zkkQIpdDGERBeZxCjBtYeHYLQCSSg6+B/ugDAyWPJvxha1GpBrOom0atZBLIUGE/fa1ImA67N+6BqrusYX0I2FNodANFzYdqX32+YFfe1uGPB2bpM8fLY</vt:lpwstr>
  </property>
  <property fmtid="{D5CDD505-2E9C-101B-9397-08002B2CF9AE}" pid="14" name="x1ye=19">
    <vt:lpwstr>2PaTOAK2SCw41bJhHLo5QcEBgcYrjn7w/7ZS/uszAB4dW4sG7S1Jt5UXP7j3DwhsCGOf5MC/xXTRnAlouDSPkM5+P7S0XxeJOH98LhB1/IZ8JydtrQ2hi/uN193Q6bBCaAWJKYxEHqrn1+volQQM/gXKrnJqj+DiGS81/7evfYJ7U/25EmaU3DILQjvIU6nftaHVclPcPKPUcR7WsRQ9FiXrmYSskb3DzMo39EgE/5hXIKmaWbaSwZXtYj87NW/</vt:lpwstr>
  </property>
  <property fmtid="{D5CDD505-2E9C-101B-9397-08002B2CF9AE}" pid="15" name="x1ye=2">
    <vt:lpwstr>SHHsmqTVZFdO3bIvPE9lYD6cXDx2XxGD6D4+IW9rK6TkcqVv73IZAfwLTSnlxElq5ZzWGvZB91NP4en6vhy62SdNU0POycDai0Ul+S3d4oiT5MhmuKMf3S41QElu3adENx4e7SEEe0YzWm3UweqZbXCm6NVaYUji9U6kY6eapMxG2uBlmU7niZlpMfhssO+6mBOQmxlk3NYgoQPyf2dzWQuvO7apasO6/aQRvk4QSkelSffr9ljnEaCYJQAPeDH</vt:lpwstr>
  </property>
  <property fmtid="{D5CDD505-2E9C-101B-9397-08002B2CF9AE}" pid="16" name="x1ye=20">
    <vt:lpwstr>CIATj/CGBiXGlkemVTzXUKT4C3Gk77SXCbFSqLJP99oujHCWhgfxLwII1PT7L2BmEXLt2a15iJ13cedAXbIJ9UpKAml+tEZEalTltckufSIWSHUz2i2+DmYe+E6kHisZ+Rd0DdvrD49rFB1rWtwcx7Bxtjn9IXu98LMGEhBiJ3X/l3zf7R7Xco/xl8vROAKAjbjL/Y589bGF3dT4CmJRTjo576vDkeR4TvDn4H1EQQmbqZZJe49uwZGFLqS3K6/</vt:lpwstr>
  </property>
  <property fmtid="{D5CDD505-2E9C-101B-9397-08002B2CF9AE}" pid="17" name="x1ye=21">
    <vt:lpwstr>txuf7+Wdo1N8n/+RQEE8KHZa9nKdmn7ypeyyobaqdr+PC6LXR0RIvxzMiELgbnQsXYpwEAPamagewRQLG4hccb39Q7PKiGPr6kAVYRebUwNacKw4Jmd4ZgaPQMhY3Ivlv5E5R093eXzT8KoDmdjhHv3XhNRgUYfwb7XZAFUedjRILXYGYIpv5a0oySKUGi4DbeE/ooYspjDJB3LR4r01gqY+kakdNvO1Y6RD9t55roR+0UXrD6hMHe96NzixCgB</vt:lpwstr>
  </property>
  <property fmtid="{D5CDD505-2E9C-101B-9397-08002B2CF9AE}" pid="18" name="x1ye=22">
    <vt:lpwstr>ho4TbR5SUT/YDJ8qek69LxkF/z4/I3GhJAypWJDJXiFjzcbQCPZmLFGrj9o7N2BpSBbJ5fPyRSo2s+sMLnO0uSzCwS1R5nPCA9HvQK6/wHgL6/ci0AT2FeOCLYrFciOuq0Uh3VsUXc04NvERiPjbo+B9yKN30MoQCJwXAAss1Hh8H4s/uDRPdA6aOrvf5cWuIQVL3+6IK7F2+/hue26RVPwGQTkZerV/825asXm1TY/t6cldKNWJmRXRyn+6rJE</vt:lpwstr>
  </property>
  <property fmtid="{D5CDD505-2E9C-101B-9397-08002B2CF9AE}" pid="19" name="x1ye=23">
    <vt:lpwstr>/SK47UYgvjPOXOjqGwzQHp3ZIWzGvR2YZCF5RU36kQuiSWjhQNu54/octQq+x80pIgD85U2+sOIAdIYMhGR9vDUjh0W8gbraZPVWbhm/o82XPERUhJ22x61tAXXluV2WPwNBZidmnrykrjTwdUC8eoP1RJqM6ojmagbTew3Rc3QKygwc9miar2A6ZJfdJPu238YJ9vCDxsrIDK1HpW8J1QPURJl809FOuDlfsslpNw+M6rC375sx5JsfSyf+r7g</vt:lpwstr>
  </property>
  <property fmtid="{D5CDD505-2E9C-101B-9397-08002B2CF9AE}" pid="20" name="x1ye=24">
    <vt:lpwstr>5Kw4UOM/B7jGjJfTojsul2UNdaTzWO/L1MRrfQHC6J5Bq45JRU5zMVNplXDuunj3SbYsC1NI7ioNZwgwxlg5xvsE9W9g7cn5atNGQM+OKrq39+wMZ0tEBcQj4gFVQo50sztXLNSddeWPQzyYZpH16KY4LE8FDoUFVyUXuYPu+wRWfqsD/LXHNmEW8tXeeiK/zo5cNeDOeM+ylMMtct19xX3kH6+KxBN7P7mlNN4j8hUxPXHvGGpswZ9q1okCKBk</vt:lpwstr>
  </property>
  <property fmtid="{D5CDD505-2E9C-101B-9397-08002B2CF9AE}" pid="21" name="x1ye=25">
    <vt:lpwstr>M1gLAYcXsx1XevrEuJTQBkANy3Jy93kDzDTPaqe1d/QiDbwS6ujjT1xl2olOQM0eCmXETiy6Yu+dN/dEaRNruMYsB3TdH0RmNzvd5VRZtkbFx2pWFa6IqhRXHEIP4XRY60ChLBqACnZjT9td8PfkGbOy0cv3eWaw+wCHrf75SUNCUIfMv3NpjGhKNj3P8LJgmFrRGT6hV2C6MOp01L9eNa2hs+dU19wv8o/Wdpkx6v6rQWY1h9f13aOsm7t7Z4m</vt:lpwstr>
  </property>
  <property fmtid="{D5CDD505-2E9C-101B-9397-08002B2CF9AE}" pid="22" name="x1ye=26">
    <vt:lpwstr>Hkb/9lJi9S0dU06+BzHJRFUctnysM+32r9+tS3+TubBTFx+Bl4ry7+7TQAmnrDUfH7hZqiSGT/Pgn+CVgwGGIgfZdRPVyrwLe/ZMMpWO7YnBAj46+MiFHjRsZOTxf8WbVO6x7yzogMbH62d7/w2mhVu8LP9W5HGQRyhuYOAEnA+V2AKHpjBFLSzsOav9Fw87O+gJoVUKjiKWdj9spmhPU0YrgSafNopGKztbt5Z2hLJTZJRj2FCn+3TKHzqmd8K</vt:lpwstr>
  </property>
  <property fmtid="{D5CDD505-2E9C-101B-9397-08002B2CF9AE}" pid="23" name="x1ye=27">
    <vt:lpwstr>gjdARzJBCsX2afVimJb+6OeujzRrvVJjQGIVvkT1l9GtqzPxZTTbkN8R6JBQEdCAn+VZC7rtqX+ygFW1mca0ve/Bafqd6wzM0MfHJWaFJIDID3eehiZAvEYlG0al4HpfIGEPEj8QaMpN3/+F1CDxbR0lsJxSZ1jBiItvwx2aHsvTqKLH7B+Rti1xzGQ7LcHTHuM6mmM6ElS10jaRef5PSZq9xNoHdcBY19MEWs8VG2cjpj0+YYu6IxBr4yQ35i3</vt:lpwstr>
  </property>
  <property fmtid="{D5CDD505-2E9C-101B-9397-08002B2CF9AE}" pid="24" name="x1ye=28">
    <vt:lpwstr>4Ir+UNJKyJrFww9+OFH8dVbOsll9o39t62SsArkH6+tjCRDKev3Wf47hiAaWF/+3H06jY0TZ/VCmoPx86v21duODsSc676cFIJA0UdBVqd/6faGLUSaoq/Xpk1iBg8E0zwiBAY/S8IzXIwu8eNPyWtW2ODe1y+HiwYiV8LUMd1TdixxviC7hdj0sYTgbIIDy+uCNWff3Ywl6+im3XLxoUPMUumT5a8wEvUXcHXVAQucgnjud4DlXlmArpoIGlba</vt:lpwstr>
  </property>
  <property fmtid="{D5CDD505-2E9C-101B-9397-08002B2CF9AE}" pid="25" name="x1ye=29">
    <vt:lpwstr>qujDewzOqyUJOQTwIpejO47cv53bJ+mrY0WcbZPlmK31/sgClUgKSrwwt/CNVfpgrQGBBTj9wwtNDoiu78J8auIbKGtWVpPi+tWVRf+2touTT6/sR/oRcTmgMErCevytVvEm5/XhQ2Q/YhfjUk21QBdeTsd12hqaqPtPVlTOfV/ViOAMZsIC54W4XsO0LldToogZImJsKGIwDeHjjmbVZRqS5oxUD/NPPzoWsIaDOU4yfrNpS2ksL5Q8U071MlA</vt:lpwstr>
  </property>
  <property fmtid="{D5CDD505-2E9C-101B-9397-08002B2CF9AE}" pid="26" name="x1ye=3">
    <vt:lpwstr>5V7z/Ap7ZX7rDSaXf4tEC65FlpLLpiZN/P3LAURg3LVCx8qvb7wF7GdWakookuh9ND3B+51+JiRhK3NIq1pSwmiNQCW3cMbCj2/kztdsK171NtQ7+EjMCW2WWGg0JO8tNubVTY5I+O1WGlgztoMUgZZRh5S/bhS0bCMdSCMXCR62sYjG0NM6SS2ojbanYJYJciX/BKc26pybZRCJxXZFTMOeYArggXwoqtmpy7ocP25tolyTuw9I+VaaktUkcCZ</vt:lpwstr>
  </property>
  <property fmtid="{D5CDD505-2E9C-101B-9397-08002B2CF9AE}" pid="27" name="x1ye=30">
    <vt:lpwstr>nuUGPeSe8GbRb+A10EEj8sUnrJDL8qLvYOWLDEDFBvG9fe+tYTFLlrnrscsWp7kNM6b40X4cZg2tgLgCQi2qe/e69kLQ23y2KTMdwFGfwDWXBueok+5mkyLx3zGEWr5XKgYxywjPJ87I0N9togFgnlpc7M/tje/zXHX9GlgucRg3nIn4ZEbWj9ZL7nWAIMG8AFM7xlAhz7SxmZM9WYRzeGaMnEliOYJMPOnDjdaq2xiaUdP9+7PWmq+YXFO7Umx</vt:lpwstr>
  </property>
  <property fmtid="{D5CDD505-2E9C-101B-9397-08002B2CF9AE}" pid="28" name="x1ye=31">
    <vt:lpwstr>1hvq4e1eB7p9RTVxKsanG0DD8Su8vpN2A1N9Nv6oYdTmDxpbccEYfOq3cu8UyVNLu/76/fsChFk5xWunFno12PHsUwXdbEb9g9+pcFaZjNJX0jT9jKg+Dp5FJBKqZ1cx+oVpbe8OioigGb26VNLaJeOgJ/qM2hWt+JP9yBCrj8huwwSFT8yCk/sQycOJS+hLySwyAuxUJtfkrir96hidWNC1O8WkPoFdZlau9oSQsb2ifM8E9+G0YSPGcrSIUGh</vt:lpwstr>
  </property>
  <property fmtid="{D5CDD505-2E9C-101B-9397-08002B2CF9AE}" pid="29" name="x1ye=32">
    <vt:lpwstr>izYdXVHhGu4SB4soxh2qggRTtAjTfiNa1VHQ+MiXWoGF8XeEMsJASsZOWcsYzKRAMI/z2HD8LMreNlRDh9lyFnxB6rEsuQNx+q1IKS+7rMFQCFJmNwPKVp4QhKU0cfk8XE536k3fh4qtyr+RjVczrUS1k/4wsp//wB66L+9i5bKUU0d2iLsoRzBiiE4pvRPZMTuMMCKaaT4sNd49QcORVsw5117GzdKB/ti7yEpzuDomdr3mT2Vz7qeqziVk3Vk</vt:lpwstr>
  </property>
  <property fmtid="{D5CDD505-2E9C-101B-9397-08002B2CF9AE}" pid="30" name="x1ye=33">
    <vt:lpwstr>8Q7ib9dpevOMsv1h8eiFXie2QJpjRtux6fgOwDf5554TzJsY7VCSeN5EbffP38+9Wofdhu8cfe/uIL8Xfynh4MWyBrdc1eGaWEIYTi8mX3v1Fc1D9orGja9kNmhD0fu8YSHUgAhzHJUt1s6JtrUx6Fa+Lqn/CQsZ3ZZzyFZRS52hUYrtQXIUI3KgIyHV4xiV8aX7k2M3dK6HTu4ggIVM3SP86dsGIg+G0n6GYfaipmFiZRLgUTpQojNtv9u9KYh</vt:lpwstr>
  </property>
  <property fmtid="{D5CDD505-2E9C-101B-9397-08002B2CF9AE}" pid="31" name="x1ye=34">
    <vt:lpwstr>TyiAx5z/DxLaEpsoWYC/lFDa1xIUCzBG7Dy3ZqvmWb2zcMYjo+gc6hE9YNW6Rbx/DDq306yFSeUoEO2bAnaVI5QzUz3XK8JivjRa1fghkbBtHi//gdAUqCRXzxPiRCBsB4MZVKcHXDfu73/sUDSrd8jdyAxycsYRh5LHnej/AWtursjGbTqDreivNzkywno7cGe9DtWMtfnNMZ2uDn+P02gK0DddZyfvpZ39vXbXw1i20xHKikfGK4klUFcv/iT</vt:lpwstr>
  </property>
  <property fmtid="{D5CDD505-2E9C-101B-9397-08002B2CF9AE}" pid="32" name="x1ye=35">
    <vt:lpwstr>FlbP6S3DezdhzVx71UynZgXyKP9S5pnlGzrmKRWyj1BxZALvLbaZlSEYuvXYlfw6X7/Zff3QrlpDtZq5+/CxbY7SrL5MFEaaPDvSrmUWDBJ9+vAoVz76yxCWHbQbnJoBaY2df7CT5fPQvdUpnsCoT+OnIKEnx+P2o5MvwYE+pUqdjBzYN2o/lgxR/aF4JW4KxT3wD8zkprnEivCyhbBLpIvdiZc0AVVCrsZlfqfp5nB1NY+Wu7bxp2Oi/xhU1Lz</vt:lpwstr>
  </property>
  <property fmtid="{D5CDD505-2E9C-101B-9397-08002B2CF9AE}" pid="33" name="x1ye=36">
    <vt:lpwstr>gjxVxptKf9QOBmsTvNHpmqMLLhidprjYkd6Xqr6Si+p8JMwy1lWHpR8Xv4BT2oWU/KS9yRkJFZy42Ep7DCTeWdWyVj4LuDDdmYTjR4YrjEmkmNsJPQ5qCbExsH5f2/p9I+6xOiYRywmgfUnPDO98mIbLIi7MdQru/r2DIuockHTXzvTwCPbdQ2QidaphZE92ekGX9JdCkxiLjkOEg00x7HKq0gcQgZeUrCVrFfZusf7bQV0ReEZmzIdoLOdxZfK</vt:lpwstr>
  </property>
  <property fmtid="{D5CDD505-2E9C-101B-9397-08002B2CF9AE}" pid="34" name="x1ye=37">
    <vt:lpwstr>1ShCDwD9NpEL1b3bDIa9ojw3FOSGjijcYo/BWkMwQ8NB9wt+pPcrS39RUfuzSMZA1hVo3eSYUI4Kgjnz/GVqP1K5/uMaj2zP3pXOVVAYFQ3/JRSJNSGlHSwHBcLB2u1UJ0+b27/IsLON+Yo1FdGAlGtnOIVNim8PCaMUi0exiu6/9ouPsb8MGfnD/d+X0dfvPmUR5+DIuKundoLNP7mNoHTa46OY6Ywzoogongbd61B+nYhcNU5Spu5Ei/50OIk</vt:lpwstr>
  </property>
  <property fmtid="{D5CDD505-2E9C-101B-9397-08002B2CF9AE}" pid="35" name="x1ye=38">
    <vt:lpwstr>zP6mYrwWwroXNXgoplBfiB+y2rkiIvVcdAKwEanwzCuME9uGPjTE2OqR49DIaIomuw2S5fAa7Nj2S+D6ihFpnl5/Or2M/DT/RC88Q1VDQuyzL6zq17QyEzTgsZa2FP6BXLKS8hUTYm9uqfBbx1KzsS+C7Awez0t/CM9NF54gAaPIsD1hk/gP5bKhmdNO7zvAtQ3KywYhbXs2KFfr4O22QL+ajedaYlC/4Tau92Mb+6Mf50ZCy/fScXbDBiSuy6V</vt:lpwstr>
  </property>
  <property fmtid="{D5CDD505-2E9C-101B-9397-08002B2CF9AE}" pid="36" name="x1ye=39">
    <vt:lpwstr>IyRi9xPvINo5hu4OhPEG0nYpDCnkS/8VM+yjgYqYLj1KiLcbt3l/yderTbYYiLvC9J0qgSMomLSPs8P16lBIHhWyhCiyjxVE0sZpWsY79FJlDWVBS5P0WGP6kkANh/c3ohc2t+klbRHFxrkjnlvXfa0EHmqc/XRsLZ74cz1i3DWVUbSK6lHOr7KKEaBl0IrgpVN88NYGVBI/wVR6JSRl9eMkoZeQxREVP+F9l7+GO455saGAyVREktvVUsVSbCE</vt:lpwstr>
  </property>
  <property fmtid="{D5CDD505-2E9C-101B-9397-08002B2CF9AE}" pid="37" name="x1ye=4">
    <vt:lpwstr>J6U2a1RZiB6XGHOu3Kae4sBYOa3FLdpJ19XRbOwozvI5z1UABlJ/eqgyC3cYRdRgaPOpF2CjyhvGr+LFNChK85ujPiauYCd2V4TnaiuQgGpcx4DWF87kQUbfHMyAlNhoW5X+PZHYjnFt7Bj9dMqCdhy3UpsGP1mOQ5h/y+5CVPfryZD7Z2zXpBj3tAO3+xvd7FtOK4hByPZ4AYPC4bFRKheY1qXRNQ4D0rp2yR0K5O8I9Dzp9dz8e5VyhGjOLt/</vt:lpwstr>
  </property>
  <property fmtid="{D5CDD505-2E9C-101B-9397-08002B2CF9AE}" pid="38" name="x1ye=40">
    <vt:lpwstr>45Pz+j/Ui7P0/DOoKAIWrdyxmzNpsXstysFskg9ypHh4DtOY1/shrIyNOCgnEYAR+XdX+VQT031HGTOJknJR8StfLT2qlKMyoRvL3NGU5Nf9pqbrVta+WL5JHIyB3wvoDO7OCJ8BSz/ciiAEu7/84VOEke34ngFG1F6005inDo+K3mBP5986ZgClP+Xqx4EYBlWVyd8kLbM7CDYv8fj3jLbNyXN5Q29AardNFyy1Nlc1rPjdTcgf2lQ4J24olG3</vt:lpwstr>
  </property>
  <property fmtid="{D5CDD505-2E9C-101B-9397-08002B2CF9AE}" pid="39" name="x1ye=41">
    <vt:lpwstr>O7tR/m8wxQ7cdodqVL7F/G77qUMor+bVBlCTVFKIfDDrtQOD+3JBcurt1NDWZoaYG+n7KBhiHn5R5ydcqlApIxE/b/qr5jIjIOsMKfbGgOz5KgWsrJmJD3ppCrpmPML5Jh5uGfsaCG+m+UVvlNHpBgSqOpqhdzofAVWE51ulJU3RYar0/cxwI0rhDVR3kpLgvA99oPe+paC2EPm/FxOJ+2llpmAjc6LOyEjL4AQbXk0dzca7y0hEQ0UNyOSxgH/</vt:lpwstr>
  </property>
  <property fmtid="{D5CDD505-2E9C-101B-9397-08002B2CF9AE}" pid="40" name="x1ye=42">
    <vt:lpwstr>XDQ817xj4yZbQ37h8CbWgfs59hz3WJm6tqqwxZntz7k9AuAy7ed7hFFTunFGESVVMA6mipjGX7EMas49utMIN2pAbMfJ12sFzbiMiyHRNL3B782GqTFzII6fYvDsw2lRY2zRD43BHT/IsLR63iLxNQFy7xAfZHQHXsg/qtet8mnp8ZQZ3ejaw/w6kWZfrkUFitanSE0ZUOe3ODdGjq4JZ8bHHOZCfNvIKrtj3r3Fg+/2iHAamfMifXZ6Z5IsdCO</vt:lpwstr>
  </property>
  <property fmtid="{D5CDD505-2E9C-101B-9397-08002B2CF9AE}" pid="41" name="x1ye=43">
    <vt:lpwstr>k+E0OR8rbKqmv+WuzFbQAX+fVXx4NHfzQfEe2KFScZRbYDU/xtsmiCWCb4Czin+TdBnw2TckmGvezQZ8NhtPLBV7erRFSCGyND4O4dBw/Mo6QJnrAGipV41VcQmIWH8h5U+IgiY4NleQpk3Vj8IM8+a2Z68Gdhk91vADjbxsuTyya9KdpADSyPJnaWZKfzCp5O9Xvk4D546wY8y/w7jZ6qSglsPpkiu/FI6GMHclyOKhpoSitq0E3Bs/hAFkqR/</vt:lpwstr>
  </property>
  <property fmtid="{D5CDD505-2E9C-101B-9397-08002B2CF9AE}" pid="42" name="x1ye=44">
    <vt:lpwstr>mE4iaxg+EgBNlOwLy8qzHXmTagaPackbK81baARwmMwiL4y7DhdYNXnGvfaHeTztmNTBKzy9y/pK8UfDH1xEjNdh77R1MIG38qLwpI2hrbnmEXrERfZoShkg059G6cxiIBSsc7TDUstG19ycqQllNBetmZ6PZ7tYqilHZwuQa7H8Gnw5K2giaOO1+Z4u9rTkMrMVnOtPJho1fkKKJyyj8qP8+qC16tQV+PNm2e4AYz3bHuFmVNiJBmDWce+L8UR</vt:lpwstr>
  </property>
  <property fmtid="{D5CDD505-2E9C-101B-9397-08002B2CF9AE}" pid="43" name="x1ye=45">
    <vt:lpwstr>j2Ygbmsj/FphIZDMkiY+ENtT+aP40tkALCAqkas+48GKVYvlPACJ16ZU7MSqCg+PnELdvjpKL+KPh6IkBfLDZ1kI+sqCl5qpVcYcEXS3ntWPssMQj12mqAZqphVgyEPGgunVDIXqW4VOF8uc8jI6YSj9+DgULjI+uXdHIum652zka9caPJzUA+sxbOo2RlA/GHkFY/eK4lL13JJVhDsAePk/0g7TVN3ZiS0JUkE3ccaIdg8IF8eP6uaO2Y2Xgud</vt:lpwstr>
  </property>
  <property fmtid="{D5CDD505-2E9C-101B-9397-08002B2CF9AE}" pid="44" name="x1ye=46">
    <vt:lpwstr>4hg5X1T4aNhRUNxV0hIHuf7rT+uY6KM2qOsqiFCBCxWdbXxxX04E1GyqmG+2IBPLOmHHpoJnePGt/5Vw3uaqoZg0MVTH+q08d9F89N+Ts6XHt7YXDfjXeKepWKyiy6u8D7144D+wvtOiySplMohrPH90/3ggqqECPSZQh3jmuK6YGtlwOOJ0ud8YiZwUcz/ohhgzJG0z8nXGU/s6wG5O9FyrsCemeIwie2G7yAZZKaKhQAWFu/pCzY5WMOkaXqD</vt:lpwstr>
  </property>
  <property fmtid="{D5CDD505-2E9C-101B-9397-08002B2CF9AE}" pid="45" name="x1ye=47">
    <vt:lpwstr>Fw0XgvSviXB1s4fXNNWU/EyNDmOUdxf503Dmpq/N2B6ccNvFWT31M9O07WiJB6uvMr00f1DrDmqnmkqMHLeFFOdbWIGW3glBR3bBl4XY1LA+eu3Sc/3UA7vj9vfv7gy4k7ZagDJI9+SmxmivShb4+/bGo7eKJJ2d5W04R5m8oPVxj4n/6ij+RIVaAND3xyCItYalXJ50I2pCVWArK/nwfuYKIEsxUHw/+dH8PUCzaUp0jb7mBbSGN/HHr+wxKnN</vt:lpwstr>
  </property>
  <property fmtid="{D5CDD505-2E9C-101B-9397-08002B2CF9AE}" pid="46" name="x1ye=48">
    <vt:lpwstr>X0uW+PIIvB58u/XCGBcZKLRuBC3ZeIFoxUieLmH2joP84YoAipXMoeUiP7lAgcK8btr3I/5MxjY5nm6fb1JDfr0YFL7wi6/tymI6DYsW3oML2a7GacZMcbcgWnpq6ZAjO4aiBkeojPbyjJ/blEL9b3ybBk4MmOtpmbB8DjsSWk9LJEei9s1dQKUWNCWxP+v9erQF7IT5LYfvXh54H/Gr8IO7J5waIkkTYy3DAP30zx5/hoJs0dU51Vbq+ZHqsCA</vt:lpwstr>
  </property>
  <property fmtid="{D5CDD505-2E9C-101B-9397-08002B2CF9AE}" pid="47" name="x1ye=49">
    <vt:lpwstr>/8zi7WuWbEpfkvhPSRLWZUeK/UbEKDEkSbnOp/s7uvnJLjbVrPZNr+aYJRMXwdQaSWjSWavz/e0ISRV29c3YNga0zjZUTSsGwM4DFb9gRT9KTPSRKMZqO+LMszmxZMs8JsdNXZ/RUrtGhKXc4WjY+rnpfDrh2K/TGg54R72dQCk1CasM40GTXE+Rryq5H8WDgOMfJdttLoldnGpwW6fIoPVOuRjym4N7uXO8pAB1QUj5W7wTqCVowEAVre9RKUj</vt:lpwstr>
  </property>
  <property fmtid="{D5CDD505-2E9C-101B-9397-08002B2CF9AE}" pid="48" name="x1ye=5">
    <vt:lpwstr>kuFCgAeA5JfeScvsSD/cBMGGWjGL0DTBT8kk+eeEhlA5RaSYTb7Oij1exl7v41udI9b8bdetg2Y3BY+inMTLKohU4VD+oNuIi/2SxpGmstiLKYiWmoKYaeXLFBrMHiwWsCcYqPbc6DM3Spg5WsjtOqmdrGiYhoE9m9f4s3PdlL4MFNTmg9VBpfWwr+QUSA5UUhKS4lgJPfFcKezn87lHNYNX2DXt1wvoqWVs5ipz4jEG9UnkoJnvsfe6DnpEMZv</vt:lpwstr>
  </property>
  <property fmtid="{D5CDD505-2E9C-101B-9397-08002B2CF9AE}" pid="49" name="x1ye=50">
    <vt:lpwstr>/Ty2/WqyL3f3N3gIgl5EGKQzrebz/gPYTwPoi7Pn9KrB+5MyiqMvdArZhaLK0zbicP61L4s9ILz6smKQTzzgWB9gqq6/KWIOP5rWRu/mwFn55LRi+s1ajSphXDG+zLwrzAH6VIKqAnrKO09SqdR2FDfFQeK9CRB3a6/VGjNP14S4O0HPIhdtiASmAYt2VR7aUSxLHwhj+KelOtQ9QxBfy6rhTKXcaX0KZY6z2ZKgZyzUMvhVFysBExajsFPJJT7</vt:lpwstr>
  </property>
  <property fmtid="{D5CDD505-2E9C-101B-9397-08002B2CF9AE}" pid="50" name="x1ye=51">
    <vt:lpwstr>wjLDbwNf786iCyF5pDHRpHyIjjdIwam0oIdvfZCCMnfe3obVG6Ixc0UULobPcvd+uJRIxoh/Q1kHMQMZT3a/pgAUn94MJzyjXRHrZew8CyRjA/qucAgjIThzuz5xWS/kyqsqpdxBmudkJEshKMk4Hle03kokhG0ivLVGk51KbjDkhVx/TRdItR/KLDuBzERfLTaxCuGM4aop1cIpM/C+wxJVDSsGSjLUYRldG1vjJtN94CGmLIbqGQcL6zw5D4Z</vt:lpwstr>
  </property>
  <property fmtid="{D5CDD505-2E9C-101B-9397-08002B2CF9AE}" pid="51" name="x1ye=52">
    <vt:lpwstr>UsfVf+xeWknFPJhcrS2P/x7PeUravXvD6xtYVkQ47j/ClY6UjKBthDs3CQDKtjPfQc5AwcshrbGMd1gG+Fn2ORZH0UFH1zuJCf08SUDWj60/XaxAc0jwqCUFbM8cXJfSH+cYf6na05G3wb/OAS+a/2V6/Bi2EuzpcHa7OHPDFi5QFFXmJhSklYK9Noh3+dr8KflIDkI2OlEXXXQ9tJIFSACZ8EEzSEEfoLQwnYinXxYGU5rdxlmVTkRKtx4f7n0</vt:lpwstr>
  </property>
  <property fmtid="{D5CDD505-2E9C-101B-9397-08002B2CF9AE}" pid="52" name="x1ye=53">
    <vt:lpwstr>QLKIXww1pBUWXc4g0tBMdVwoEvPbLHsxTWm1K+Ezf8wcni1n6IpfHvroAjzze55iQfx36xr1J+WeFadW1tnseHP2H9ftTX2H6V5KlG+auMuN8dGFvm/nXK2J0kjRwgIbWL0Z0qPFM/1VHq+CmbHbzeua7v527sone1qV+iy/UKp3NoYYkIoNHQ3BhSR/NZkau0rPHWDJACwy6vRhS5tq29jrnhYvBjUr5oZrI/O4Difj21DTAwN8tDeDQ4kVtPn</vt:lpwstr>
  </property>
  <property fmtid="{D5CDD505-2E9C-101B-9397-08002B2CF9AE}" pid="53" name="x1ye=54">
    <vt:lpwstr>dYJeigl6LcOTKz+JxRdsekA0P6YiTVNj9qXUF+XQs61GnmqD/VDUheVRpKo8bJIz/qU14qMHoVvAGtvfeLrMCMkETrj1Gkv+bvAn3ltwWI1v3SivbPpaAfP4ECAgTkiZrIdx3zh33+UOP395+5xZLP/DCg1g+rhfSXS5jfSvnZrqRPwOor0Pd345mJ+LcZmDTSBtgIwJ+WJreMimOSSip3wNyWBOdxoyjbLm/rqe9S8V/tYYtAGfKZVNG6PhJYE</vt:lpwstr>
  </property>
  <property fmtid="{D5CDD505-2E9C-101B-9397-08002B2CF9AE}" pid="54" name="x1ye=55">
    <vt:lpwstr>UPg9GxRptzfkFv3GcR/RiiEYHjMk3pmPeB9yd2Zh3brD+iTQZbJGvZXq5CGQGABdp/xvhN+tlI5nImoctAoI1o1WpW4ziWCphumc8qE61OjmDFt/+DOzA4tkJtiOABmg3B7hqX9Lu1uywmOCu/KTU4osrqdeNng03bYUUt5Y92CJ8oXPgp02tpbB1KigmMM5DO7S07b6DaEMQCqq3HfG8JJhoTQ8Lk/+9IcFFQUmD3lLYBNWAIOSpQdhByyLNCJ</vt:lpwstr>
  </property>
  <property fmtid="{D5CDD505-2E9C-101B-9397-08002B2CF9AE}" pid="55" name="x1ye=56">
    <vt:lpwstr>4O8mbqFeCyv909ZMd3tAcADu5GoBj5nHn8QXN83H3pJG11mnhdshDSV00IDC6VuZavG3WdpFMXekxZlu9Kq4GvjsYudj8dwh8LLcilEdl7vF2VJDCoPtU4wwf668ZvzRJ/PJU6KFFJLJM9PTegIzjcxjL6UjVhQBdwlUUsse+9vgAuAVN727pcCNC6z39hnLT7uMa4vuenBbr0m+zpfurH/BWofB5OhRAFcey3FCZMOiBMIvqlPZX81T19a0VnM</vt:lpwstr>
  </property>
  <property fmtid="{D5CDD505-2E9C-101B-9397-08002B2CF9AE}" pid="56" name="x1ye=57">
    <vt:lpwstr>xUrIcD4FEKkH8V3EQwQPRXK1wRAqOJpdXP6qSio4ZAvg5Lh8mB7YOkAket/S1CrjAwF/zyqPzwxWcVYMye0f7L6+Y8qEoTqUmqnCG5zTWlHFy080vJCdp6krrzM1UNmviNytDnKwcGCtsY21L5+8Al+qcmuA30G0qelj/EqISKV75MX+qRQGHl5xgcms3f680GE2w4c60Q2mgrg2LXlBcC74hnzEupJaMBfY9HLOieIQBiota8ecQPsHPIA2AYr</vt:lpwstr>
  </property>
  <property fmtid="{D5CDD505-2E9C-101B-9397-08002B2CF9AE}" pid="57" name="x1ye=58">
    <vt:lpwstr>dMozXrSlcTAp7XtYj+6blyHef6MUrpntciVOz3fM4al7xwGylchvtfrIsItCqg0IZg/XrggCJLQu3vzzn/bDOWAIWgvra77ELM/rCxO06m1sGAzGKLGyjI+P5iGWe+JRWjhrpa84+amt+srKh+gqHas4Gomy8RCUNhv59niACLDO1wExpP14As/F0aW/2KY5wG9ot26VVRhT6mB6ym4IgOdkxFnTvNM0bWft8tynRYa+CKCdpYWi43N5v//87ku</vt:lpwstr>
  </property>
  <property fmtid="{D5CDD505-2E9C-101B-9397-08002B2CF9AE}" pid="58" name="x1ye=59">
    <vt:lpwstr>ByJVDREM+BYO5qgjFEsdDoWWG8W8zEKOYFONDmxd2QEPPWjltsq2xi2OkySr6iLwvfQJxIBQd6/lR30e3wXJiwG/b2E8adSIqsCrNdb9akiGEa6vVS0atJJHz84MrWZqNFvJ0Xjm76AS5oSdb0tKqL68yH9jSuvwZXSzwRV0yyyITijM35513gjoZwV2WyQU7IIs/SnJECBMQ3xwN6YxL8j5LU8NE4+16B4BJelvYT2zsWjlJc5O2S1nX9/qfNY</vt:lpwstr>
  </property>
  <property fmtid="{D5CDD505-2E9C-101B-9397-08002B2CF9AE}" pid="59" name="x1ye=6">
    <vt:lpwstr>/7o5hUiLRVY0gmvqLn7c2zLXLrWnuGI2Q3Bm5Pa19cPklmvVPfjhY82lxCvRO4dg1F2RA/Nc0OFOLa1rEVeGa1/qWNCkm0L25gwcAVaTlgOpD06qeycpGbYiDmdnobAQKgp4iSEnIJK3eEVcvr9CfDT7qkO1kGqPDIHRiGnGqCXm0qLmqIyA1iubXZ/kZGdcYjWBfkz61iYY+zvfQNEDz3WRHCClqKswzjvI5KqUBF7mkIXAl8aALOmGbhZzG+J</vt:lpwstr>
  </property>
  <property fmtid="{D5CDD505-2E9C-101B-9397-08002B2CF9AE}" pid="60" name="x1ye=60">
    <vt:lpwstr>KoyaoaawWUz8OrIXR4TsaGr1Q4jtyxoTlYK1z8rilW52g2+At8aiGEBrAnvORCgTtFtjVKmyHO1tX/zPrcSslukE8EdcgJLNZiO/MX4GPil9s9ybBYpbSG7sScpJCBrSpa7vqcNo5E9UF/RCocVASN3ZbpBoStvQG5cOz85PyzMm++5WGomgw4QRt7yG9+eDEDSlC2fHEJOmurkkY+wuanGMOjshIbfbtICQJllEhNdt8nLpcoaJG/23XoHhi/o</vt:lpwstr>
  </property>
  <property fmtid="{D5CDD505-2E9C-101B-9397-08002B2CF9AE}" pid="61" name="x1ye=61">
    <vt:lpwstr>FvTdMDBXfMJliTANlU6+WV3JuqYScdsw8Xe7pQetNaT3tuU2i/1G11e5/lsnxHxzXRYzmpI+crD5FEbtaZ+i841HqUYErq2//wv8IOQ+KDuZk2S0YJcwJydHmpTVEtzDM/miWxbIZMgwUGEVxB3is/+tnLvqId2/Tk4nDRpgFf1zGCqOpz1MapAowEv9SLq2C+KSNx+XK9n7daUPSyeSyYA/1SEMFQM0OofW3YgaBGBGSlHq96CFt7wJG7GFh38</vt:lpwstr>
  </property>
  <property fmtid="{D5CDD505-2E9C-101B-9397-08002B2CF9AE}" pid="62" name="x1ye=62">
    <vt:lpwstr>UFZ0+l+nxohH5/UMy+RGpCZujqBhnAJ5DSrGYVSLhkMdBpaYjqX8Hmug4xJWfSqbjF0MoV59BbszXdKy5OHKAmvuFBhiouM+twuj+oK0mQtlyI7k1H7q5PVdQBTwx/NvRjO66vjUNX+QOsb7ioPFigiJf2jiPVKNcCnlWJZ2OL5RJ3Qn1R+CeB8vMYennnqsHTk/KxnQIyF8idE/DC8QrSGPPVGnS6n5xz7Zbuv+9Xiaxkt/TjhXmMLY+k2ub06</vt:lpwstr>
  </property>
  <property fmtid="{D5CDD505-2E9C-101B-9397-08002B2CF9AE}" pid="63" name="x1ye=63">
    <vt:lpwstr>ECr07oDfzZUiQTK+7tONfp0B0kbExLKXvpwwG7Deeh6TLop3AeyLtJjawUvN6Q/EenMWfmK5AWjCyAus/anaKp+/r0XrUgDoeUNzwAUlxjhJtUCUSiELU+6Z9jo7/rcuLSPGK103FGiUIO5Rkb06OWe/gyggky8hj6TYMY5AWL/sGR5sRqKQ8OLsSaVeP74syVcdE3Lid4uKZjm4DUNuWFql2swmsUWMe1aTOjuuP5S3YdNlh5AiBSmh3Ioltaq</vt:lpwstr>
  </property>
  <property fmtid="{D5CDD505-2E9C-101B-9397-08002B2CF9AE}" pid="64" name="x1ye=64">
    <vt:lpwstr>reopU3kCeVU+DUgj8ANr7KL61a05ZPeL6E5bA1fV9BhqbC/Oi4rYiBOAqEu49MHTWhLf89cS4cI+7JwEu5vmeXkX5CtFTt0ymrNyI6aP6nb14Y6ln27giMFmvaTvz4MqyWzMN1KZ72Aps1ShD6tdWrHrjHGiN68xQSr/Jhe1fZ4MRqxIMITuk0TlgvVHTSbmN8zWaFc1uxveO84RNRgk3vHmjyXvXOW7OYkEsnOGK20rJyU7XgXL0rlBGx8uHPA</vt:lpwstr>
  </property>
  <property fmtid="{D5CDD505-2E9C-101B-9397-08002B2CF9AE}" pid="65" name="x1ye=65">
    <vt:lpwstr>NzAPw/wfG8N9cZXQKEs45dUgUxGbMFLLNNZrEVOL4x2RJU9EdA2bCXTDC5Po3qXTy36HyBdkpqwmGgofqt1baFb82wjcl03VR2lTYANW7wKO2zzL6AX1XTCLE++s06osCMspsP0W17f7nkX/MhfYFFwlzezgPLOuEVqCzMM8cZQdn0xtTgBDwsnQQifsBkCXnezJWOCnbn4UH7lXYfiFiFxq4iv90UAj3quMsRRyTxJKqASlF1fqY/iLPXF4UjP</vt:lpwstr>
  </property>
  <property fmtid="{D5CDD505-2E9C-101B-9397-08002B2CF9AE}" pid="66" name="x1ye=66">
    <vt:lpwstr>Sr1FxdDifYYGvS7EOJv9me/bB8peGWc0NNPrQHuq/WJzwDxxd+blaIKgxrSaPofIsF/C8aspuRQSMcKTRzoF5r59+dV9MZBGMZ+Rhj/wgk7letz0jloVeJ66G09zjpcOwVgnLTcDtB7YrM8PjS3GhmvV397/7Szuqmq9d26Xx+kr8y2r+KzRvRVR2KogOiIKfiFUQTbZFDR7QvGUQe/edPQCrO0dprF8K32A4ujmNODfuOSR/OXhUsyDovrjZhp</vt:lpwstr>
  </property>
  <property fmtid="{D5CDD505-2E9C-101B-9397-08002B2CF9AE}" pid="67" name="x1ye=67">
    <vt:lpwstr>+akg5nmwXhPXy/ILI8HyNdD1cL66aAKf627bjTA+wcNfYuKfzfAczvb/Jg9HLZrWZZ1eA1xbjlt9dCN6TUtmvWHP9fzj+ckWyq+P4aDuIR4ajHUiSMaUI9P2T89zZmnIPXyEjaNVUxTK2adZUAgbhDFKPGhrQhG+s+j7JeqYNbRljut3kxgA6IkmJVuDe2i5oouS45LYX9jTWX4k+y/7Cjsr2M7G+dD9IVIlqXyY2MeQ7J3/4DB6GlxeZTMkl7p</vt:lpwstr>
  </property>
  <property fmtid="{D5CDD505-2E9C-101B-9397-08002B2CF9AE}" pid="68" name="x1ye=68">
    <vt:lpwstr>U8Teuva3y7MTHQR18c8km+1s/Vd+ZEEMmWVWPP45lZuWxUmY5skLOsHGsXU4TcFX/85Uml8GVZAc7yrOthj/Nv66nYipC+7bfofoL9d8oYp3boTJZVe5S+qkvnkFM5n6aMH3wbuUC0sW2DETtp+sBiU8ck4ZyQMhD/chat0HGYt8tPwV3Ne5Nnkey3J5NKaI+W/WIG9phiGISCcp+2sPhaAY4F/xkO4d780GLPEk8M94JoIUwfye15qcqmpl+ct</vt:lpwstr>
  </property>
  <property fmtid="{D5CDD505-2E9C-101B-9397-08002B2CF9AE}" pid="69" name="x1ye=69">
    <vt:lpwstr>r7IHLe0Q9FWRVOjY6mUc675lk7tRSt11N5Q1ULJbXVZGScr1rz1NJ6rqeN+XYCxzGG/WqeUsayM1E5da0Et62ErmvGfV0O+ljoLvENL+VzYJPsJNEnenR0pEDyyptb+mhmSg0xWmp9FqEaDOjjtXRk2D8X+xNzMse9Xt/Arn6Bq8hFWtIRezR0HlRPrmiEXNMg1/mJ8EN/d5N6Fbb/LOdqgJ8b/rR12oO1G4ZhsZlO1b2Eqp+m3MbuCMOo3vm/P</vt:lpwstr>
  </property>
  <property fmtid="{D5CDD505-2E9C-101B-9397-08002B2CF9AE}" pid="70" name="x1ye=7">
    <vt:lpwstr>zb74AYNtPHiJn5oVE/kTlnESkrc9bNJGlhhxV+XZ7+oB4Ys6aa5kydXHq9jhWaxQ7mny9lfpN7rPjSoqFU5duGjZFBK//e5uw3tejR0gvVIKt0QmRY1BSDdIeZd0XA9hEH7ZjmZFHI2ZIhcVVwjbENQ8i89IXEe0IKwiI9dxI+qXNgTIfkyXvr2+DF+ZvKhtNBj9ahvdiOn9n72gAHW6E2iiJw9gb79e9FhHt0uzjRsGekghh9kL7jlFCvcpxzf</vt:lpwstr>
  </property>
  <property fmtid="{D5CDD505-2E9C-101B-9397-08002B2CF9AE}" pid="71" name="x1ye=70">
    <vt:lpwstr>ffqfJf9h5LTyYrjLHJNMsrGrCjqSDNYhyJ69C9J4Aud7pItFadCOZ+NWNFRzzpL04+gYh3RiopjVtqCkoB+gIFALX1uhsWfqs7eAng+xYgHF7v4qHxuSVvPp8D1vv0aXBp+wtlV5XJBe47pqbHpaIjisTLPHirOZSnTCyBsry4CAh6SQ2sb/2mR6Ja/3K0MqaWRX0aE/lVMmlRxazqufoOm3ez/9VTqbNNaGnRLEbVHslkbefZxt0Nyo65JZ/Zh</vt:lpwstr>
  </property>
  <property fmtid="{D5CDD505-2E9C-101B-9397-08002B2CF9AE}" pid="72" name="x1ye=71">
    <vt:lpwstr>zRsU1ihgVYKx60xYCmRvfHe94yzZpgsFLV6+PAzgLgW2OPIBCP4/U7TZ/UjTIQzRAMp7yncqCAwETFNzzIMvkJ1/wl887XZCIoaUXahnZGhDpTA+MjudYFnFUIJLSmHXonTC4iaUJAAXpF3WtnjqAFtHWuNRygzx3tNArgtgizvmfEAjtTKPUg5IZIMT7gaZnj1EM8zNBc9qtSNj2l5iMm9TZuu52ysAzqmm1L1/BV1hqS+p0ZVNoxIP+RYyKUu</vt:lpwstr>
  </property>
  <property fmtid="{D5CDD505-2E9C-101B-9397-08002B2CF9AE}" pid="73" name="x1ye=72">
    <vt:lpwstr>t1LmSkOt8z2zrOmygcBPbchMjnSIyBvi1lc1yETTv7z8QGs0wWeAMaXJz1rxQ3Nfri4aYxsX0oukmYowMRkxvcnwO7AtEjNXyP0h/nJHHL5qIIoFHc7mCluSf6kGPuMZX4DSAKuvTkPWOaLiCb/cMKdPUfLeCwRu3WgN3Z1nf2/N3v//x4bcNXCw8OzNxBlAQ20k1RcYHDMhgm2GEr+3VHzbU2sO6WWRnVX/Sife7uV+1Ok9c7qoZSUuKu0u1YL</vt:lpwstr>
  </property>
  <property fmtid="{D5CDD505-2E9C-101B-9397-08002B2CF9AE}" pid="74" name="x1ye=73">
    <vt:lpwstr>ar+TfxI96JOBvzmQ+vdTXxvo9eJwOvAhpL2d4aZowWlyfcuFfiUZs1anMoeZK6f8W0++C32z9OVj1d2JrIvgDSadjfkoQ8WBkZgJaBNjZ5gWTFmx7DH+9qPLiBwnjZMQasZ4cKnQppnZmDAASN4GA4VSrDYSBkVyXlcqws90GSnmzYrMZGvnXkM0lKyHZzj7mLVYSaTACMyTpuuD9nXM1/vehznTRqon+Mccq4UNhk+Co3JlGNDAmPOTPVUy8Nt</vt:lpwstr>
  </property>
  <property fmtid="{D5CDD505-2E9C-101B-9397-08002B2CF9AE}" pid="75" name="x1ye=74">
    <vt:lpwstr>M9RQwnTs2LevUqDymPE+TJUf58lOxqaeBgzrI1uRE79VNnRjTf3TtQZuXhJhJiPdRXD9QYbDZloGx3T12nwtSLAry6UJoa6rCfrxaNDmppTdQFQBOOksqty7emk+fZaLdUtqNby5m4LVs6OWfo+gDfpZCGs6eZjjZepmJge26qfMaPyRuOnI+Nzm41Z2wOzmfy6pCF5j4PEn0av05K8Ob7E2H9Yy6tP3UBTy32kAlbueAZjpB5v0hCjOcUMgzi/</vt:lpwstr>
  </property>
  <property fmtid="{D5CDD505-2E9C-101B-9397-08002B2CF9AE}" pid="76" name="x1ye=75">
    <vt:lpwstr>dzfMszueDmLb2PKfPVEKSew4pXveZYUHvJri6oxtwflgwUCDc6OAn9OuTKiQGupy5MfBwjLafOsYR20zgO7osdN19JGd04wPoPCXOR4kd/lsSjjNO9HYo1nCqflI4Q74b5TFxRCeTuuGo2R2tbx1hBMYanqdK/PpQ+O/RiXL/u2xMLoyqGUr2MvdA6Xn5FUB/sTDoa15o4+vR/BcrohaMh3HI9VZG4GKvz79x8VkYTcuEoAAA==</vt:lpwstr>
  </property>
  <property fmtid="{D5CDD505-2E9C-101B-9397-08002B2CF9AE}" pid="77" name="x1ye=8">
    <vt:lpwstr>hQRtIT1nXb4ZgFSAG2AT7yOTONvbQ/yi9Xdvja5OmWf0qFccNDjBkI+H/G2aX0QmQoyYFQSbvGCasMnVvnWksfLe85IvVlBlzpryd339nQXNR3hMk/MtsxqyTmu46wRSftheAjEjITbmIOzf2AY4u34FyI+WEy6nI2PfoP0Z6Odmv00ealVMtjJmasZjmO8Y9VwZxVZr2UHiQjzNrNptoLpudEdUOl1JJ0Xaju4WUpCWpx7CDxzUxDLJRO4zZxo</vt:lpwstr>
  </property>
  <property fmtid="{D5CDD505-2E9C-101B-9397-08002B2CF9AE}" pid="78" name="x1ye=9">
    <vt:lpwstr>7kFSygQ82/Lliufxx8lICmUbGWcxEKJ251rZS1hEqrh/8BZrY5xxTizFp58Qm6s4E7tf6EdMCqvsCOcqT3DzNszWgJcgcGzZEu5rL75Tmzjc4K1614ZAKUo3Na8P4y3Sw0S4Mo2ofcQjTNDw6HPIk343XksOUQUl7tIga3QkMlRvClCIOXebWDxSHnoN11cR6bYjOefX3mZwla2ZshyRm7ENa/jUnLeSgek98srArmROWEhU9jxgotcBXKTYA3R</vt:lpwstr>
  </property>
</Properties>
</file>